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88" w:type="dxa"/>
        <w:tblLook w:val="04A0"/>
      </w:tblPr>
      <w:tblGrid>
        <w:gridCol w:w="7724"/>
        <w:gridCol w:w="6964"/>
      </w:tblGrid>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Profilul: Tehnic</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F725EB" w:rsidRPr="00642781" w:rsidTr="00530FD6">
        <w:trPr>
          <w:trHeight w:val="258"/>
        </w:trPr>
        <w:tc>
          <w:tcPr>
            <w:tcW w:w="7724" w:type="dxa"/>
          </w:tcPr>
          <w:p w:rsidR="00F725EB" w:rsidRPr="00642781" w:rsidRDefault="00F725EB" w:rsidP="00F725EB">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II Asamblări mecanice</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60"/>
        </w:trPr>
        <w:tc>
          <w:tcPr>
            <w:tcW w:w="7724" w:type="dxa"/>
          </w:tcPr>
          <w:p w:rsidR="00F725EB" w:rsidRPr="002E00D0" w:rsidRDefault="00F725EB" w:rsidP="00771291">
            <w:pPr>
              <w:pStyle w:val="Titlu1"/>
              <w:ind w:firstLine="0"/>
              <w:jc w:val="left"/>
              <w:rPr>
                <w:b/>
                <w:color w:val="000000"/>
                <w:u w:val="none"/>
              </w:rPr>
            </w:pPr>
            <w:r w:rsidRPr="002E00D0">
              <w:rPr>
                <w:b/>
                <w:color w:val="000000"/>
                <w:u w:val="none"/>
              </w:rPr>
              <w:t>Nr. de ore/an:</w:t>
            </w:r>
            <w:r>
              <w:rPr>
                <w:b/>
                <w:color w:val="000000"/>
                <w:u w:val="none"/>
              </w:rPr>
              <w:t xml:space="preserve"> </w:t>
            </w:r>
            <w:r w:rsidRPr="002E00D0">
              <w:rPr>
                <w:b/>
                <w:color w:val="000000"/>
                <w:u w:val="none"/>
              </w:rPr>
              <w:t>1</w:t>
            </w:r>
            <w:r w:rsidR="00771291">
              <w:rPr>
                <w:b/>
                <w:color w:val="000000"/>
                <w:u w:val="none"/>
              </w:rPr>
              <w:t>4</w:t>
            </w:r>
            <w:r w:rsidRPr="002E00D0">
              <w:rPr>
                <w:b/>
                <w:color w:val="000000"/>
                <w:u w:val="none"/>
              </w:rPr>
              <w:t>0 din care:  T:</w:t>
            </w:r>
            <w:r>
              <w:rPr>
                <w:b/>
                <w:color w:val="000000"/>
                <w:u w:val="none"/>
              </w:rPr>
              <w:t xml:space="preserve"> </w:t>
            </w:r>
            <w:r w:rsidR="00771291">
              <w:rPr>
                <w:b/>
                <w:color w:val="000000"/>
                <w:u w:val="none"/>
              </w:rPr>
              <w:t>70</w:t>
            </w:r>
            <w:r w:rsidRPr="002E00D0">
              <w:rPr>
                <w:b/>
                <w:color w:val="000000"/>
                <w:u w:val="none"/>
              </w:rPr>
              <w:t xml:space="preserve">      LT: -     IP:</w:t>
            </w:r>
            <w:r>
              <w:rPr>
                <w:b/>
                <w:color w:val="000000"/>
                <w:u w:val="none"/>
              </w:rPr>
              <w:t xml:space="preserve"> </w:t>
            </w:r>
            <w:r w:rsidR="00771291">
              <w:rPr>
                <w:b/>
                <w:color w:val="000000"/>
                <w:u w:val="none"/>
              </w:rPr>
              <w:t>70</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43"/>
        </w:trPr>
        <w:tc>
          <w:tcPr>
            <w:tcW w:w="7724" w:type="dxa"/>
          </w:tcPr>
          <w:p w:rsidR="00F725EB" w:rsidRPr="00642781" w:rsidRDefault="00F725EB" w:rsidP="00771291">
            <w:pPr>
              <w:rPr>
                <w:b/>
                <w:color w:val="000000"/>
              </w:rPr>
            </w:pPr>
            <w:r w:rsidRPr="00642781">
              <w:rPr>
                <w:b/>
                <w:color w:val="000000"/>
              </w:rPr>
              <w:t xml:space="preserve">Nr. ore /săptămână: </w:t>
            </w:r>
            <w:r w:rsidR="00771291">
              <w:rPr>
                <w:b/>
                <w:color w:val="000000"/>
              </w:rPr>
              <w:t>4</w:t>
            </w:r>
            <w:r>
              <w:rPr>
                <w:b/>
                <w:color w:val="000000"/>
              </w:rPr>
              <w:t xml:space="preserve"> din care T: </w:t>
            </w:r>
            <w:r w:rsidR="00771291">
              <w:rPr>
                <w:b/>
                <w:color w:val="000000"/>
              </w:rPr>
              <w:t>2</w:t>
            </w:r>
            <w:r>
              <w:rPr>
                <w:b/>
                <w:color w:val="000000"/>
              </w:rPr>
              <w:t xml:space="preserve">      IP: 2</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F725EB" w:rsidRPr="00642781" w:rsidTr="00530FD6">
        <w:trPr>
          <w:trHeight w:val="258"/>
        </w:trPr>
        <w:tc>
          <w:tcPr>
            <w:tcW w:w="7724" w:type="dxa"/>
          </w:tcPr>
          <w:p w:rsidR="00F725EB" w:rsidRPr="00642781" w:rsidRDefault="00F725EB" w:rsidP="00771291">
            <w:pPr>
              <w:rPr>
                <w:b/>
                <w:color w:val="000000"/>
              </w:rPr>
            </w:pPr>
            <w:r w:rsidRPr="00642781">
              <w:rPr>
                <w:b/>
                <w:color w:val="000000"/>
              </w:rPr>
              <w:t>Clasa:</w:t>
            </w:r>
            <w:r>
              <w:rPr>
                <w:b/>
                <w:color w:val="000000"/>
              </w:rPr>
              <w:t xml:space="preserve"> </w:t>
            </w:r>
            <w:r w:rsidR="00771291">
              <w:rPr>
                <w:b/>
                <w:color w:val="000000"/>
              </w:rPr>
              <w:t xml:space="preserve">a </w:t>
            </w:r>
            <w:r w:rsidRPr="00642781">
              <w:rPr>
                <w:b/>
                <w:color w:val="000000"/>
              </w:rPr>
              <w:t xml:space="preserve">X-a </w:t>
            </w:r>
            <w:r w:rsidR="00771291">
              <w:rPr>
                <w:b/>
                <w:color w:val="000000"/>
              </w:rPr>
              <w:t>B</w:t>
            </w:r>
            <w:r>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r w:rsidR="00F725EB" w:rsidRPr="00642781" w:rsidTr="00530FD6">
        <w:trPr>
          <w:trHeight w:val="258"/>
        </w:trPr>
        <w:tc>
          <w:tcPr>
            <w:tcW w:w="7724" w:type="dxa"/>
          </w:tcPr>
          <w:p w:rsidR="00F725EB" w:rsidRPr="00DF519C" w:rsidRDefault="00F725EB" w:rsidP="00530FD6">
            <w:pPr>
              <w:rPr>
                <w:b/>
              </w:rPr>
            </w:pPr>
            <w:r w:rsidRPr="00DF519C">
              <w:rPr>
                <w:b/>
              </w:rPr>
              <w:t>Profesor: OGNEAN Diana - Maria</w:t>
            </w:r>
          </w:p>
          <w:p w:rsidR="00F725EB" w:rsidRPr="006F5F27" w:rsidRDefault="00F725EB" w:rsidP="00771291">
            <w:pPr>
              <w:rPr>
                <w:b/>
              </w:rPr>
            </w:pPr>
            <w:r w:rsidRPr="006F5F27">
              <w:rPr>
                <w:b/>
              </w:rPr>
              <w:t>Maistru: Buda Cornel</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F725EB" w:rsidRPr="00642781" w:rsidTr="00530FD6">
        <w:trPr>
          <w:trHeight w:val="258"/>
        </w:trPr>
        <w:tc>
          <w:tcPr>
            <w:tcW w:w="772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sidR="00771291">
              <w:rPr>
                <w:b/>
              </w:rPr>
              <w:t xml:space="preserve">Ordinul M.E.N. </w:t>
            </w:r>
            <w:r w:rsidR="00771291" w:rsidRPr="009D09A2">
              <w:rPr>
                <w:b/>
              </w:rPr>
              <w:t xml:space="preserve">nr. </w:t>
            </w:r>
            <w:r w:rsidR="00771291">
              <w:rPr>
                <w:b/>
              </w:rPr>
              <w:t>3915</w:t>
            </w:r>
            <w:r w:rsidR="00771291" w:rsidRPr="009D09A2">
              <w:rPr>
                <w:b/>
              </w:rPr>
              <w:t>/</w:t>
            </w:r>
            <w:r w:rsidR="00771291">
              <w:rPr>
                <w:b/>
              </w:rPr>
              <w:t>18</w:t>
            </w:r>
            <w:r w:rsidR="00771291" w:rsidRPr="009D09A2">
              <w:rPr>
                <w:b/>
              </w:rPr>
              <w:t>.0</w:t>
            </w:r>
            <w:r w:rsidR="00771291">
              <w:rPr>
                <w:b/>
              </w:rPr>
              <w:t>5</w:t>
            </w:r>
            <w:r w:rsidR="00771291" w:rsidRPr="009D09A2">
              <w:rPr>
                <w:b/>
              </w:rPr>
              <w:t>.201</w:t>
            </w:r>
            <w:r w:rsidR="00771291">
              <w:rPr>
                <w:b/>
              </w:rPr>
              <w:t>7</w:t>
            </w:r>
            <w:r w:rsidR="00771291" w:rsidRPr="009D09A2">
              <w:rPr>
                <w:b/>
              </w:rPr>
              <w:t xml:space="preserve"> </w:t>
            </w:r>
            <w:r w:rsidR="00771291">
              <w:rPr>
                <w:b/>
              </w:rPr>
              <w:t xml:space="preserve">                                        </w:t>
            </w:r>
            <w:r w:rsidR="00771291" w:rsidRPr="009D09A2">
              <w:rPr>
                <w:b/>
              </w:rPr>
              <w:t xml:space="preserve">  </w:t>
            </w:r>
            <w:r w:rsidRPr="00642781">
              <w:rPr>
                <w:b/>
                <w:color w:val="000000"/>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F725EB" w:rsidRPr="00642781" w:rsidTr="00530FD6">
        <w:trPr>
          <w:trHeight w:val="258"/>
        </w:trPr>
        <w:tc>
          <w:tcPr>
            <w:tcW w:w="7724" w:type="dxa"/>
          </w:tcPr>
          <w:p w:rsidR="00F725EB" w:rsidRPr="001F5BE7" w:rsidRDefault="00F725EB" w:rsidP="00530FD6">
            <w:pPr>
              <w:rPr>
                <w:b/>
                <w:color w:val="000000"/>
              </w:rPr>
            </w:pPr>
            <w:r w:rsidRPr="00642781">
              <w:rPr>
                <w:b/>
                <w:color w:val="000000"/>
              </w:rPr>
              <w:t>Programa a</w:t>
            </w:r>
            <w:r>
              <w:rPr>
                <w:b/>
                <w:color w:val="000000"/>
              </w:rPr>
              <w:t xml:space="preserve">probata prin </w:t>
            </w:r>
            <w:r w:rsidR="00771291">
              <w:rPr>
                <w:b/>
              </w:rPr>
              <w:t xml:space="preserve">Ordinul M.E.N. </w:t>
            </w:r>
            <w:r w:rsidR="00771291" w:rsidRPr="009D09A2">
              <w:rPr>
                <w:b/>
              </w:rPr>
              <w:t xml:space="preserve">nr. </w:t>
            </w:r>
            <w:r w:rsidR="00771291">
              <w:rPr>
                <w:b/>
              </w:rPr>
              <w:t>3915</w:t>
            </w:r>
            <w:r w:rsidR="00771291" w:rsidRPr="009D09A2">
              <w:rPr>
                <w:b/>
              </w:rPr>
              <w:t>/</w:t>
            </w:r>
            <w:r w:rsidR="00771291">
              <w:rPr>
                <w:b/>
              </w:rPr>
              <w:t>18</w:t>
            </w:r>
            <w:r w:rsidR="00771291" w:rsidRPr="009D09A2">
              <w:rPr>
                <w:b/>
              </w:rPr>
              <w:t>.0</w:t>
            </w:r>
            <w:r w:rsidR="00771291">
              <w:rPr>
                <w:b/>
              </w:rPr>
              <w:t>5</w:t>
            </w:r>
            <w:r w:rsidR="00771291" w:rsidRPr="009D09A2">
              <w:rPr>
                <w:b/>
              </w:rPr>
              <w:t>.201</w:t>
            </w:r>
            <w:r w:rsidR="00771291">
              <w:rPr>
                <w:b/>
              </w:rPr>
              <w:t>7</w:t>
            </w:r>
            <w:r w:rsidR="00771291" w:rsidRPr="009D09A2">
              <w:rPr>
                <w:b/>
              </w:rPr>
              <w:t xml:space="preserve"> </w:t>
            </w:r>
            <w:r w:rsidR="00771291">
              <w:rPr>
                <w:b/>
              </w:rPr>
              <w:t xml:space="preserve">                                        </w:t>
            </w:r>
            <w:r w:rsidR="00771291" w:rsidRPr="009D09A2">
              <w:rPr>
                <w:b/>
              </w:rPr>
              <w:t xml:space="preserve">  </w:t>
            </w:r>
          </w:p>
        </w:tc>
        <w:tc>
          <w:tcPr>
            <w:tcW w:w="6964" w:type="dxa"/>
          </w:tcPr>
          <w:p w:rsidR="00F725EB" w:rsidRPr="00642781" w:rsidRDefault="00F725EB" w:rsidP="00530FD6">
            <w:pPr>
              <w:tabs>
                <w:tab w:val="left" w:pos="708"/>
                <w:tab w:val="left" w:pos="1416"/>
                <w:tab w:val="left" w:pos="2124"/>
                <w:tab w:val="left" w:pos="2832"/>
                <w:tab w:val="left" w:pos="3540"/>
                <w:tab w:val="left" w:pos="4248"/>
                <w:tab w:val="left" w:pos="6450"/>
              </w:tabs>
              <w:rPr>
                <w:b/>
                <w:color w:val="000000"/>
              </w:rPr>
            </w:pPr>
          </w:p>
        </w:tc>
      </w:tr>
    </w:tbl>
    <w:p w:rsidR="00F725EB" w:rsidRPr="002D71D9" w:rsidRDefault="00F725EB" w:rsidP="00F725EB">
      <w:pPr>
        <w:tabs>
          <w:tab w:val="left" w:pos="708"/>
          <w:tab w:val="left" w:pos="1416"/>
          <w:tab w:val="left" w:pos="2124"/>
          <w:tab w:val="left" w:pos="2832"/>
          <w:tab w:val="left" w:pos="3540"/>
          <w:tab w:val="left" w:pos="4248"/>
          <w:tab w:val="left" w:pos="6450"/>
        </w:tabs>
        <w:rPr>
          <w:b/>
          <w:sz w:val="22"/>
          <w:szCs w:val="22"/>
        </w:rPr>
      </w:pPr>
    </w:p>
    <w:p w:rsidR="00F725EB" w:rsidRDefault="00F725EB" w:rsidP="00F725EB">
      <w:pPr>
        <w:tabs>
          <w:tab w:val="left" w:pos="708"/>
          <w:tab w:val="left" w:pos="1416"/>
          <w:tab w:val="left" w:pos="2124"/>
          <w:tab w:val="left" w:pos="2832"/>
          <w:tab w:val="left" w:pos="3540"/>
          <w:tab w:val="left" w:pos="4248"/>
          <w:tab w:val="left" w:pos="6450"/>
        </w:tabs>
        <w:rPr>
          <w:color w:val="000000"/>
          <w:sz w:val="22"/>
          <w:szCs w:val="22"/>
        </w:rPr>
      </w:pPr>
      <w:r w:rsidRPr="00642781">
        <w:rPr>
          <w:color w:val="000000"/>
          <w:sz w:val="22"/>
          <w:szCs w:val="22"/>
        </w:rPr>
        <w:tab/>
      </w:r>
    </w:p>
    <w:p w:rsidR="00F725EB" w:rsidRPr="00642781" w:rsidRDefault="00F725EB" w:rsidP="00F725EB">
      <w:pPr>
        <w:tabs>
          <w:tab w:val="left" w:pos="708"/>
          <w:tab w:val="left" w:pos="1416"/>
          <w:tab w:val="left" w:pos="2124"/>
          <w:tab w:val="left" w:pos="2832"/>
          <w:tab w:val="left" w:pos="3540"/>
          <w:tab w:val="left" w:pos="4248"/>
          <w:tab w:val="left" w:pos="6450"/>
        </w:tabs>
        <w:rPr>
          <w:color w:val="000000"/>
          <w:sz w:val="22"/>
          <w:szCs w:val="22"/>
        </w:rPr>
      </w:pPr>
    </w:p>
    <w:p w:rsidR="00F725EB" w:rsidRPr="00642781" w:rsidRDefault="00F725EB" w:rsidP="00F725EB">
      <w:pPr>
        <w:pStyle w:val="Titlu1"/>
        <w:rPr>
          <w:b/>
          <w:bCs/>
          <w:color w:val="000000"/>
          <w:u w:val="none"/>
        </w:rPr>
      </w:pPr>
      <w:r w:rsidRPr="00642781">
        <w:rPr>
          <w:b/>
          <w:bCs/>
          <w:color w:val="000000"/>
          <w:u w:val="none"/>
        </w:rPr>
        <w:t>PLANIFICARE CALENDARISTICĂ</w:t>
      </w:r>
    </w:p>
    <w:p w:rsidR="00F725EB" w:rsidRPr="00C91D85" w:rsidRDefault="00F725EB" w:rsidP="00F725EB">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F725EB" w:rsidRPr="00781F7A" w:rsidRDefault="00F725EB" w:rsidP="00F725EB">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F725EB" w:rsidRPr="00392E08" w:rsidTr="00530FD6">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Nr.</w:t>
            </w:r>
          </w:p>
          <w:p w:rsidR="00F725EB" w:rsidRPr="00392E08" w:rsidRDefault="00F725EB" w:rsidP="00530FD6">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Unitatea de rezultate ale</w:t>
            </w:r>
          </w:p>
          <w:p w:rsidR="00F725EB" w:rsidRPr="00392E08" w:rsidRDefault="00F725EB" w:rsidP="00530FD6">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F725EB" w:rsidRDefault="00F725EB" w:rsidP="00530FD6">
            <w:pPr>
              <w:jc w:val="center"/>
              <w:rPr>
                <w:b/>
                <w:color w:val="000000"/>
              </w:rPr>
            </w:pPr>
          </w:p>
          <w:p w:rsidR="00F725EB" w:rsidRPr="00392E08" w:rsidRDefault="00F725EB" w:rsidP="00530FD6">
            <w:pPr>
              <w:jc w:val="center"/>
              <w:rPr>
                <w:b/>
                <w:color w:val="000000"/>
              </w:rPr>
            </w:pPr>
            <w:r w:rsidRPr="00392E08">
              <w:rPr>
                <w:b/>
                <w:color w:val="000000"/>
              </w:rPr>
              <w:t>Nr. ore</w:t>
            </w:r>
          </w:p>
          <w:p w:rsidR="00F725EB" w:rsidRPr="00392E08" w:rsidRDefault="00F725EB" w:rsidP="00530FD6">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Obs</w:t>
            </w:r>
            <w:r>
              <w:rPr>
                <w:b/>
                <w:color w:val="000000"/>
              </w:rPr>
              <w:t>.</w:t>
            </w:r>
          </w:p>
        </w:tc>
      </w:tr>
      <w:tr w:rsidR="00F725EB" w:rsidRPr="00392E08" w:rsidTr="00530FD6">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p>
        </w:tc>
      </w:tr>
      <w:tr w:rsidR="00F725EB" w:rsidRPr="00392E08" w:rsidTr="00530FD6">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F725EB" w:rsidRPr="00392E08" w:rsidRDefault="00F725EB" w:rsidP="00530FD6">
            <w:pPr>
              <w:jc w:val="center"/>
              <w:rPr>
                <w:b/>
                <w:color w:val="000000"/>
              </w:rPr>
            </w:pPr>
            <w:r w:rsidRPr="00392E08">
              <w:rPr>
                <w:b/>
                <w:color w:val="000000"/>
              </w:rPr>
              <w:t>(11)</w:t>
            </w:r>
          </w:p>
        </w:tc>
      </w:tr>
      <w:tr w:rsidR="00F725EB" w:rsidRPr="00392E08" w:rsidTr="00530FD6">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r w:rsidRPr="00862E52">
              <w:rPr>
                <w:b/>
                <w:color w:val="000000"/>
                <w:sz w:val="22"/>
                <w:szCs w:val="22"/>
              </w:rPr>
              <w:t>1.</w:t>
            </w: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Pr="00862E52" w:rsidRDefault="00F725EB" w:rsidP="00530FD6">
            <w:pPr>
              <w:jc w:val="center"/>
              <w:rPr>
                <w:b/>
                <w:color w:val="000000"/>
                <w:sz w:val="22"/>
                <w:szCs w:val="22"/>
              </w:rPr>
            </w:pPr>
          </w:p>
          <w:p w:rsidR="00F725EB" w:rsidRDefault="00F725EB"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Default="00D42B79" w:rsidP="00530FD6">
            <w:pPr>
              <w:jc w:val="center"/>
              <w:rPr>
                <w:b/>
                <w:color w:val="000000"/>
                <w:sz w:val="22"/>
                <w:szCs w:val="22"/>
              </w:rPr>
            </w:pPr>
          </w:p>
          <w:p w:rsidR="00D42B79" w:rsidRPr="00862E52" w:rsidRDefault="00D42B79" w:rsidP="00530FD6">
            <w:pPr>
              <w:jc w:val="center"/>
              <w:rPr>
                <w:b/>
                <w:color w:val="000000"/>
                <w:sz w:val="22"/>
                <w:szCs w:val="22"/>
              </w:rPr>
            </w:pPr>
          </w:p>
          <w:p w:rsidR="00F725EB" w:rsidRPr="00862E52" w:rsidRDefault="00F725EB" w:rsidP="00530FD6">
            <w:pPr>
              <w:jc w:val="center"/>
              <w:rPr>
                <w:b/>
                <w:color w:val="000000"/>
                <w:sz w:val="22"/>
                <w:szCs w:val="22"/>
              </w:rPr>
            </w:pPr>
          </w:p>
          <w:p w:rsidR="00F725EB" w:rsidRDefault="00F725EB" w:rsidP="00530FD6">
            <w:pPr>
              <w:jc w:val="center"/>
              <w:rPr>
                <w:b/>
                <w:color w:val="000000"/>
                <w:sz w:val="22"/>
                <w:szCs w:val="22"/>
              </w:rPr>
            </w:pPr>
            <w:r w:rsidRPr="00862E52">
              <w:rPr>
                <w:b/>
                <w:color w:val="000000"/>
                <w:sz w:val="22"/>
                <w:szCs w:val="22"/>
              </w:rPr>
              <w:lastRenderedPageBreak/>
              <w:t xml:space="preserve">2. </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900A08" w:rsidRDefault="00900A08"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796818" w:rsidRDefault="00796818" w:rsidP="00530FD6">
            <w:pPr>
              <w:jc w:val="center"/>
              <w:rPr>
                <w:b/>
                <w:color w:val="000000"/>
                <w:sz w:val="22"/>
                <w:szCs w:val="22"/>
              </w:rPr>
            </w:pPr>
          </w:p>
          <w:p w:rsidR="00FF1C6A" w:rsidRDefault="00FF1C6A" w:rsidP="00530FD6">
            <w:pPr>
              <w:jc w:val="center"/>
              <w:rPr>
                <w:b/>
                <w:color w:val="000000"/>
                <w:sz w:val="22"/>
                <w:szCs w:val="22"/>
              </w:rPr>
            </w:pPr>
          </w:p>
          <w:p w:rsidR="00FF1C6A" w:rsidRDefault="00FF1C6A"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900A08" w:rsidRDefault="00900A08"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Pr="00862E52" w:rsidRDefault="000A14D8" w:rsidP="00530FD6">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F725EB" w:rsidRPr="00D928FE" w:rsidRDefault="00771291" w:rsidP="00530FD6">
            <w:pPr>
              <w:jc w:val="center"/>
              <w:rPr>
                <w:color w:val="000000"/>
                <w:sz w:val="22"/>
                <w:szCs w:val="22"/>
              </w:rPr>
            </w:pPr>
            <w:r>
              <w:rPr>
                <w:color w:val="000000"/>
                <w:sz w:val="22"/>
                <w:szCs w:val="22"/>
              </w:rPr>
              <w:lastRenderedPageBreak/>
              <w:t>6</w:t>
            </w:r>
            <w:r w:rsidR="00F725EB" w:rsidRPr="00D928FE">
              <w:rPr>
                <w:color w:val="000000"/>
                <w:sz w:val="22"/>
                <w:szCs w:val="22"/>
              </w:rPr>
              <w:t>.1.1</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Pr="00D928FE" w:rsidRDefault="00D42B79" w:rsidP="00530FD6">
            <w:pPr>
              <w:jc w:val="center"/>
              <w:rPr>
                <w:color w:val="000000"/>
                <w:sz w:val="22"/>
                <w:szCs w:val="22"/>
              </w:rPr>
            </w:pPr>
          </w:p>
          <w:p w:rsidR="00F725EB" w:rsidRDefault="00D42B79" w:rsidP="00530FD6">
            <w:pPr>
              <w:jc w:val="center"/>
              <w:rPr>
                <w:color w:val="000000"/>
                <w:sz w:val="22"/>
                <w:szCs w:val="22"/>
              </w:rPr>
            </w:pPr>
            <w:r>
              <w:rPr>
                <w:color w:val="000000"/>
                <w:sz w:val="22"/>
                <w:szCs w:val="22"/>
              </w:rPr>
              <w:lastRenderedPageBreak/>
              <w:t>6</w:t>
            </w:r>
            <w:r w:rsidR="00F725EB" w:rsidRPr="00D928FE">
              <w:rPr>
                <w:color w:val="000000"/>
                <w:sz w:val="22"/>
                <w:szCs w:val="22"/>
              </w:rPr>
              <w:t>.1.2.</w:t>
            </w:r>
          </w:p>
          <w:p w:rsidR="00D42B79" w:rsidRPr="00D928FE" w:rsidRDefault="00D42B79" w:rsidP="00530FD6">
            <w:pPr>
              <w:jc w:val="center"/>
              <w:rPr>
                <w:color w:val="000000"/>
                <w:sz w:val="22"/>
                <w:szCs w:val="22"/>
              </w:rPr>
            </w:pPr>
            <w:r>
              <w:rPr>
                <w:color w:val="000000"/>
                <w:sz w:val="22"/>
                <w:szCs w:val="22"/>
              </w:rPr>
              <w:t>6.1.21.</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900A08" w:rsidRPr="00D928FE" w:rsidRDefault="00900A08"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900A08" w:rsidP="00530FD6">
            <w:pPr>
              <w:jc w:val="center"/>
              <w:rPr>
                <w:color w:val="000000"/>
                <w:sz w:val="22"/>
                <w:szCs w:val="22"/>
              </w:rPr>
            </w:pPr>
            <w:r>
              <w:rPr>
                <w:color w:val="000000"/>
                <w:sz w:val="22"/>
                <w:szCs w:val="22"/>
              </w:rPr>
              <w:t>6.1.2</w:t>
            </w:r>
            <w:r w:rsidR="00F725EB" w:rsidRPr="00D928FE">
              <w:rPr>
                <w:color w:val="000000"/>
                <w:sz w:val="22"/>
                <w:szCs w:val="22"/>
              </w:rPr>
              <w:t>.</w:t>
            </w:r>
          </w:p>
          <w:p w:rsidR="00900A08" w:rsidRPr="00D928FE" w:rsidRDefault="00900A08" w:rsidP="00530FD6">
            <w:pPr>
              <w:jc w:val="center"/>
              <w:rPr>
                <w:color w:val="000000"/>
                <w:sz w:val="22"/>
                <w:szCs w:val="22"/>
              </w:rPr>
            </w:pPr>
            <w:r>
              <w:rPr>
                <w:color w:val="000000"/>
                <w:sz w:val="22"/>
                <w:szCs w:val="22"/>
              </w:rPr>
              <w:t>6.1.22.</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Default="00796818" w:rsidP="00530FD6">
            <w:pPr>
              <w:jc w:val="center"/>
              <w:rPr>
                <w:color w:val="000000"/>
                <w:sz w:val="22"/>
                <w:szCs w:val="22"/>
              </w:rPr>
            </w:pPr>
          </w:p>
          <w:p w:rsidR="00796818" w:rsidRPr="00D928FE" w:rsidRDefault="00796818"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Pr="00D928FE" w:rsidRDefault="00796818" w:rsidP="00530FD6">
            <w:pPr>
              <w:jc w:val="center"/>
              <w:rPr>
                <w:color w:val="000000"/>
                <w:sz w:val="22"/>
                <w:szCs w:val="22"/>
              </w:rPr>
            </w:pPr>
          </w:p>
          <w:p w:rsidR="00F725EB" w:rsidRPr="00D928FE" w:rsidRDefault="00796818" w:rsidP="00530FD6">
            <w:pPr>
              <w:jc w:val="center"/>
              <w:rPr>
                <w:color w:val="000000"/>
                <w:sz w:val="22"/>
                <w:szCs w:val="22"/>
              </w:rPr>
            </w:pPr>
            <w:r>
              <w:rPr>
                <w:color w:val="000000"/>
                <w:sz w:val="22"/>
                <w:szCs w:val="22"/>
              </w:rPr>
              <w:t>6.1.2</w:t>
            </w:r>
          </w:p>
          <w:p w:rsidR="00796818" w:rsidRPr="00D928FE" w:rsidRDefault="00796818" w:rsidP="00796818">
            <w:pPr>
              <w:jc w:val="center"/>
              <w:rPr>
                <w:color w:val="000000"/>
                <w:sz w:val="22"/>
                <w:szCs w:val="22"/>
              </w:rPr>
            </w:pPr>
            <w:r>
              <w:rPr>
                <w:color w:val="000000"/>
                <w:sz w:val="22"/>
                <w:szCs w:val="22"/>
              </w:rPr>
              <w:t>6.1.23</w:t>
            </w:r>
          </w:p>
          <w:p w:rsidR="00796818" w:rsidRPr="00D928FE" w:rsidRDefault="00796818" w:rsidP="0079681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796818" w:rsidP="00530FD6">
            <w:pPr>
              <w:jc w:val="center"/>
              <w:rPr>
                <w:color w:val="000000"/>
                <w:sz w:val="22"/>
                <w:szCs w:val="22"/>
              </w:rPr>
            </w:pPr>
            <w:r>
              <w:rPr>
                <w:color w:val="000000"/>
                <w:sz w:val="22"/>
                <w:szCs w:val="22"/>
              </w:rPr>
              <w:t>6</w:t>
            </w:r>
            <w:r w:rsidR="00F725EB" w:rsidRPr="00D928FE">
              <w:rPr>
                <w:color w:val="000000"/>
                <w:sz w:val="22"/>
                <w:szCs w:val="22"/>
              </w:rPr>
              <w:t>.1</w:t>
            </w:r>
            <w:r>
              <w:rPr>
                <w:color w:val="000000"/>
                <w:sz w:val="22"/>
                <w:szCs w:val="22"/>
              </w:rPr>
              <w:t>.2</w:t>
            </w:r>
            <w:r w:rsidR="00F725EB" w:rsidRPr="00D928FE">
              <w:rPr>
                <w:color w:val="000000"/>
                <w:sz w:val="22"/>
                <w:szCs w:val="22"/>
              </w:rPr>
              <w:t>.</w:t>
            </w:r>
          </w:p>
          <w:p w:rsidR="00796818" w:rsidRPr="00D928FE" w:rsidRDefault="00796818" w:rsidP="00796818">
            <w:pPr>
              <w:jc w:val="center"/>
              <w:rPr>
                <w:color w:val="000000"/>
                <w:sz w:val="22"/>
                <w:szCs w:val="22"/>
              </w:rPr>
            </w:pPr>
            <w:r>
              <w:rPr>
                <w:color w:val="000000"/>
                <w:sz w:val="22"/>
                <w:szCs w:val="22"/>
              </w:rPr>
              <w:t>6.1.24</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F1C6A" w:rsidRPr="00D928FE" w:rsidRDefault="00FF1C6A" w:rsidP="00FF1C6A">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FF1C6A" w:rsidRPr="00D928FE" w:rsidRDefault="00FF1C6A" w:rsidP="00FF1C6A">
            <w:pPr>
              <w:jc w:val="center"/>
              <w:rPr>
                <w:color w:val="000000"/>
                <w:sz w:val="22"/>
                <w:szCs w:val="22"/>
              </w:rPr>
            </w:pPr>
            <w:r>
              <w:rPr>
                <w:color w:val="000000"/>
                <w:sz w:val="22"/>
                <w:szCs w:val="22"/>
              </w:rPr>
              <w:t>6.1.31.</w:t>
            </w:r>
          </w:p>
          <w:p w:rsidR="00FF1C6A" w:rsidRPr="00D928FE" w:rsidRDefault="00FF1C6A" w:rsidP="00FF1C6A">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530FD6" w:rsidRPr="00D928FE" w:rsidRDefault="00530FD6" w:rsidP="00530FD6">
            <w:pPr>
              <w:jc w:val="center"/>
              <w:rPr>
                <w:color w:val="000000"/>
                <w:sz w:val="22"/>
                <w:szCs w:val="22"/>
              </w:rPr>
            </w:pPr>
          </w:p>
          <w:p w:rsidR="00F725EB" w:rsidRPr="00D928FE" w:rsidRDefault="00F725EB"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530FD6" w:rsidRPr="00D928FE" w:rsidRDefault="00530FD6" w:rsidP="00530FD6">
            <w:pPr>
              <w:jc w:val="center"/>
              <w:rPr>
                <w:color w:val="000000"/>
                <w:sz w:val="22"/>
                <w:szCs w:val="22"/>
              </w:rPr>
            </w:pPr>
            <w:r>
              <w:rPr>
                <w:color w:val="000000"/>
                <w:sz w:val="22"/>
                <w:szCs w:val="22"/>
              </w:rPr>
              <w:t>6.1.32.</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CE0872" w:rsidRDefault="00CE0872"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530FD6" w:rsidRPr="00D928FE" w:rsidRDefault="00530FD6" w:rsidP="00530FD6">
            <w:pPr>
              <w:jc w:val="center"/>
              <w:rPr>
                <w:color w:val="000000"/>
                <w:sz w:val="22"/>
                <w:szCs w:val="22"/>
              </w:rPr>
            </w:pPr>
            <w:r>
              <w:rPr>
                <w:color w:val="000000"/>
                <w:sz w:val="22"/>
                <w:szCs w:val="22"/>
              </w:rPr>
              <w:t>6.1.33.</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0A14D8" w:rsidRPr="00D928FE" w:rsidRDefault="000A14D8" w:rsidP="00530FD6">
            <w:pPr>
              <w:jc w:val="center"/>
              <w:rPr>
                <w:color w:val="000000"/>
                <w:sz w:val="22"/>
                <w:szCs w:val="22"/>
              </w:rPr>
            </w:pPr>
          </w:p>
          <w:p w:rsidR="000A14D8" w:rsidRPr="00D928FE" w:rsidRDefault="000A14D8" w:rsidP="000A14D8">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0A14D8" w:rsidRPr="00D928FE" w:rsidRDefault="000A14D8" w:rsidP="000A14D8">
            <w:pPr>
              <w:jc w:val="center"/>
              <w:rPr>
                <w:color w:val="000000"/>
                <w:sz w:val="22"/>
                <w:szCs w:val="22"/>
              </w:rPr>
            </w:pPr>
            <w:r>
              <w:rPr>
                <w:color w:val="000000"/>
                <w:sz w:val="22"/>
                <w:szCs w:val="22"/>
              </w:rPr>
              <w:t>6.1.34.</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F725EB" w:rsidRDefault="00771291" w:rsidP="00530FD6">
            <w:pPr>
              <w:jc w:val="center"/>
              <w:rPr>
                <w:color w:val="000000"/>
                <w:sz w:val="22"/>
                <w:szCs w:val="22"/>
              </w:rPr>
            </w:pPr>
            <w:r>
              <w:rPr>
                <w:color w:val="000000"/>
                <w:sz w:val="22"/>
                <w:szCs w:val="22"/>
              </w:rPr>
              <w:lastRenderedPageBreak/>
              <w:t>6</w:t>
            </w:r>
            <w:r w:rsidR="00F725EB" w:rsidRPr="00D928FE">
              <w:rPr>
                <w:color w:val="000000"/>
                <w:sz w:val="22"/>
                <w:szCs w:val="22"/>
              </w:rPr>
              <w:t>.2.1</w:t>
            </w:r>
          </w:p>
          <w:p w:rsidR="00771291" w:rsidRDefault="00771291" w:rsidP="00530FD6">
            <w:pPr>
              <w:jc w:val="center"/>
              <w:rPr>
                <w:color w:val="000000"/>
                <w:sz w:val="22"/>
                <w:szCs w:val="22"/>
              </w:rPr>
            </w:pPr>
            <w:r>
              <w:rPr>
                <w:color w:val="000000"/>
                <w:sz w:val="22"/>
                <w:szCs w:val="22"/>
              </w:rPr>
              <w:t>6</w:t>
            </w:r>
            <w:r w:rsidRPr="00D928FE">
              <w:rPr>
                <w:color w:val="000000"/>
                <w:sz w:val="22"/>
                <w:szCs w:val="22"/>
              </w:rPr>
              <w:t>.2.</w:t>
            </w:r>
            <w:r>
              <w:rPr>
                <w:color w:val="000000"/>
                <w:sz w:val="22"/>
                <w:szCs w:val="22"/>
              </w:rPr>
              <w:t>2</w:t>
            </w:r>
          </w:p>
          <w:p w:rsidR="00771291" w:rsidRDefault="00771291" w:rsidP="00530FD6">
            <w:pPr>
              <w:jc w:val="center"/>
              <w:rPr>
                <w:color w:val="000000"/>
                <w:sz w:val="22"/>
                <w:szCs w:val="22"/>
              </w:rPr>
            </w:pPr>
            <w:r>
              <w:rPr>
                <w:color w:val="000000"/>
                <w:sz w:val="22"/>
                <w:szCs w:val="22"/>
              </w:rPr>
              <w:t>6.2.3</w:t>
            </w:r>
          </w:p>
          <w:p w:rsidR="00771291" w:rsidRPr="00D928FE" w:rsidRDefault="00771291" w:rsidP="00771291">
            <w:pPr>
              <w:jc w:val="center"/>
              <w:rPr>
                <w:color w:val="000000"/>
                <w:sz w:val="22"/>
                <w:szCs w:val="22"/>
              </w:rPr>
            </w:pPr>
            <w:r>
              <w:rPr>
                <w:color w:val="000000"/>
                <w:sz w:val="22"/>
                <w:szCs w:val="22"/>
              </w:rPr>
              <w:t>6.2.38</w:t>
            </w:r>
          </w:p>
          <w:p w:rsidR="00771291" w:rsidRPr="00D928FE" w:rsidRDefault="00771291"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Pr="00D928FE" w:rsidRDefault="00D42B79"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D42B79" w:rsidP="00530FD6">
            <w:pPr>
              <w:jc w:val="center"/>
              <w:rPr>
                <w:color w:val="000000"/>
                <w:sz w:val="22"/>
                <w:szCs w:val="22"/>
              </w:rPr>
            </w:pPr>
            <w:r>
              <w:rPr>
                <w:color w:val="000000"/>
                <w:sz w:val="22"/>
                <w:szCs w:val="22"/>
              </w:rPr>
              <w:lastRenderedPageBreak/>
              <w:t>6.2.4</w:t>
            </w:r>
          </w:p>
          <w:p w:rsidR="00D42B79" w:rsidRPr="00D928FE" w:rsidRDefault="00D42B79" w:rsidP="00D42B79">
            <w:pPr>
              <w:jc w:val="center"/>
              <w:rPr>
                <w:color w:val="000000"/>
                <w:sz w:val="22"/>
                <w:szCs w:val="22"/>
              </w:rPr>
            </w:pPr>
            <w:r>
              <w:rPr>
                <w:color w:val="000000"/>
                <w:sz w:val="22"/>
                <w:szCs w:val="22"/>
              </w:rPr>
              <w:t>6.2.5</w:t>
            </w:r>
          </w:p>
          <w:p w:rsidR="00D42B79" w:rsidRPr="00D928FE" w:rsidRDefault="00D42B79" w:rsidP="00D42B79">
            <w:pPr>
              <w:jc w:val="center"/>
              <w:rPr>
                <w:color w:val="000000"/>
                <w:sz w:val="22"/>
                <w:szCs w:val="22"/>
              </w:rPr>
            </w:pPr>
            <w:r>
              <w:rPr>
                <w:color w:val="000000"/>
                <w:sz w:val="22"/>
                <w:szCs w:val="22"/>
              </w:rPr>
              <w:t>6.2.6</w:t>
            </w:r>
          </w:p>
          <w:p w:rsidR="00D42B79" w:rsidRPr="00D928FE" w:rsidRDefault="00D42B79" w:rsidP="00D42B79">
            <w:pPr>
              <w:jc w:val="center"/>
              <w:rPr>
                <w:color w:val="000000"/>
                <w:sz w:val="22"/>
                <w:szCs w:val="22"/>
              </w:rPr>
            </w:pPr>
            <w:r>
              <w:rPr>
                <w:color w:val="000000"/>
                <w:sz w:val="22"/>
                <w:szCs w:val="22"/>
              </w:rPr>
              <w:t>6.2.7</w:t>
            </w:r>
          </w:p>
          <w:p w:rsidR="00D42B79" w:rsidRPr="00D928FE" w:rsidRDefault="00D42B79" w:rsidP="00D42B79">
            <w:pPr>
              <w:jc w:val="center"/>
              <w:rPr>
                <w:color w:val="000000"/>
                <w:sz w:val="22"/>
                <w:szCs w:val="22"/>
              </w:rPr>
            </w:pPr>
            <w:r>
              <w:rPr>
                <w:color w:val="000000"/>
                <w:sz w:val="22"/>
                <w:szCs w:val="22"/>
              </w:rPr>
              <w:t>6.2.8</w:t>
            </w:r>
          </w:p>
          <w:p w:rsidR="00D42B79" w:rsidRPr="00D928FE" w:rsidRDefault="00D42B79" w:rsidP="00D42B79">
            <w:pPr>
              <w:jc w:val="center"/>
              <w:rPr>
                <w:color w:val="000000"/>
                <w:sz w:val="22"/>
                <w:szCs w:val="22"/>
              </w:rPr>
            </w:pPr>
            <w:r>
              <w:rPr>
                <w:color w:val="000000"/>
                <w:sz w:val="22"/>
                <w:szCs w:val="22"/>
              </w:rPr>
              <w:t>6.2.9</w:t>
            </w:r>
          </w:p>
          <w:p w:rsidR="00D42B79" w:rsidRDefault="00D42B79" w:rsidP="00D42B79">
            <w:pPr>
              <w:jc w:val="center"/>
              <w:rPr>
                <w:color w:val="000000"/>
                <w:sz w:val="22"/>
                <w:szCs w:val="22"/>
              </w:rPr>
            </w:pPr>
            <w:r>
              <w:rPr>
                <w:color w:val="000000"/>
                <w:sz w:val="22"/>
                <w:szCs w:val="22"/>
              </w:rPr>
              <w:t>6.2.10</w:t>
            </w:r>
          </w:p>
          <w:p w:rsidR="00D42B79" w:rsidRDefault="00D42B79" w:rsidP="00D42B79">
            <w:pPr>
              <w:jc w:val="center"/>
              <w:rPr>
                <w:color w:val="000000"/>
                <w:sz w:val="22"/>
                <w:szCs w:val="22"/>
              </w:rPr>
            </w:pPr>
            <w:r>
              <w:rPr>
                <w:color w:val="000000"/>
                <w:sz w:val="22"/>
                <w:szCs w:val="22"/>
              </w:rPr>
              <w:t>6.2.38</w:t>
            </w:r>
          </w:p>
          <w:p w:rsidR="00D42B79" w:rsidRPr="00D928FE" w:rsidRDefault="00D42B79" w:rsidP="00D42B79">
            <w:pPr>
              <w:jc w:val="center"/>
              <w:rPr>
                <w:color w:val="000000"/>
                <w:sz w:val="22"/>
                <w:szCs w:val="22"/>
              </w:rPr>
            </w:pPr>
            <w:r>
              <w:rPr>
                <w:color w:val="000000"/>
                <w:sz w:val="22"/>
                <w:szCs w:val="22"/>
              </w:rPr>
              <w:t>6.2.39</w:t>
            </w:r>
          </w:p>
          <w:p w:rsidR="00D42B79" w:rsidRPr="00D928FE" w:rsidRDefault="00D42B79" w:rsidP="00D42B79">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Default="00900A08" w:rsidP="00900A08">
            <w:pPr>
              <w:jc w:val="center"/>
              <w:rPr>
                <w:color w:val="000000"/>
                <w:sz w:val="22"/>
                <w:szCs w:val="22"/>
              </w:rPr>
            </w:pPr>
            <w:r>
              <w:rPr>
                <w:color w:val="000000"/>
                <w:sz w:val="22"/>
                <w:szCs w:val="22"/>
              </w:rPr>
              <w:t>6.2.11</w:t>
            </w:r>
          </w:p>
          <w:p w:rsidR="00900A08" w:rsidRDefault="00900A08" w:rsidP="00900A08">
            <w:pPr>
              <w:jc w:val="center"/>
              <w:rPr>
                <w:color w:val="000000"/>
                <w:sz w:val="22"/>
                <w:szCs w:val="22"/>
              </w:rPr>
            </w:pPr>
            <w:r>
              <w:rPr>
                <w:color w:val="000000"/>
                <w:sz w:val="22"/>
                <w:szCs w:val="22"/>
              </w:rPr>
              <w:t>6.2.12</w:t>
            </w:r>
          </w:p>
          <w:p w:rsidR="00900A08" w:rsidRDefault="00900A08" w:rsidP="00900A08">
            <w:pPr>
              <w:jc w:val="center"/>
              <w:rPr>
                <w:color w:val="000000"/>
                <w:sz w:val="22"/>
                <w:szCs w:val="22"/>
              </w:rPr>
            </w:pPr>
            <w:r>
              <w:rPr>
                <w:color w:val="000000"/>
                <w:sz w:val="22"/>
                <w:szCs w:val="22"/>
              </w:rPr>
              <w:t>6.2.13</w:t>
            </w:r>
          </w:p>
          <w:p w:rsidR="00900A08" w:rsidRDefault="00900A08" w:rsidP="00900A08">
            <w:pPr>
              <w:jc w:val="center"/>
              <w:rPr>
                <w:color w:val="000000"/>
                <w:sz w:val="22"/>
                <w:szCs w:val="22"/>
              </w:rPr>
            </w:pPr>
            <w:r>
              <w:rPr>
                <w:color w:val="000000"/>
                <w:sz w:val="22"/>
                <w:szCs w:val="22"/>
              </w:rPr>
              <w:t>6.2.14</w:t>
            </w:r>
          </w:p>
          <w:p w:rsidR="00900A08" w:rsidRDefault="00900A08" w:rsidP="00900A08">
            <w:pPr>
              <w:jc w:val="center"/>
              <w:rPr>
                <w:color w:val="000000"/>
                <w:sz w:val="22"/>
                <w:szCs w:val="22"/>
              </w:rPr>
            </w:pPr>
            <w:r>
              <w:rPr>
                <w:color w:val="000000"/>
                <w:sz w:val="22"/>
                <w:szCs w:val="22"/>
              </w:rPr>
              <w:t>6.2.15</w:t>
            </w:r>
          </w:p>
          <w:p w:rsidR="00900A08" w:rsidRDefault="00900A08" w:rsidP="00900A08">
            <w:pPr>
              <w:jc w:val="center"/>
              <w:rPr>
                <w:color w:val="000000"/>
                <w:sz w:val="22"/>
                <w:szCs w:val="22"/>
              </w:rPr>
            </w:pPr>
            <w:r>
              <w:rPr>
                <w:color w:val="000000"/>
                <w:sz w:val="22"/>
                <w:szCs w:val="22"/>
              </w:rPr>
              <w:t>6.2.38</w:t>
            </w:r>
          </w:p>
          <w:p w:rsidR="00900A08" w:rsidRPr="00D928FE" w:rsidRDefault="00900A08" w:rsidP="00900A08">
            <w:pPr>
              <w:jc w:val="center"/>
              <w:rPr>
                <w:color w:val="000000"/>
                <w:sz w:val="22"/>
                <w:szCs w:val="22"/>
              </w:rPr>
            </w:pPr>
            <w:r>
              <w:rPr>
                <w:color w:val="000000"/>
                <w:sz w:val="22"/>
                <w:szCs w:val="22"/>
              </w:rPr>
              <w:t>6.2.39</w:t>
            </w:r>
          </w:p>
          <w:p w:rsidR="00900A08" w:rsidRPr="00D928FE" w:rsidRDefault="00900A08" w:rsidP="00900A0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796818" w:rsidRDefault="00796818" w:rsidP="00530FD6">
            <w:pPr>
              <w:jc w:val="center"/>
              <w:rPr>
                <w:color w:val="000000"/>
                <w:sz w:val="22"/>
                <w:szCs w:val="22"/>
              </w:rPr>
            </w:pPr>
          </w:p>
          <w:p w:rsidR="00796818" w:rsidRPr="00D928FE" w:rsidRDefault="00796818" w:rsidP="00530FD6">
            <w:pPr>
              <w:jc w:val="center"/>
              <w:rPr>
                <w:color w:val="000000"/>
                <w:sz w:val="22"/>
                <w:szCs w:val="22"/>
              </w:rPr>
            </w:pPr>
          </w:p>
          <w:p w:rsidR="00796818" w:rsidRDefault="00796818" w:rsidP="00796818">
            <w:pPr>
              <w:jc w:val="center"/>
              <w:rPr>
                <w:color w:val="000000"/>
                <w:sz w:val="22"/>
                <w:szCs w:val="22"/>
              </w:rPr>
            </w:pPr>
            <w:r>
              <w:rPr>
                <w:color w:val="000000"/>
                <w:sz w:val="22"/>
                <w:szCs w:val="22"/>
              </w:rPr>
              <w:t>6.2.16</w:t>
            </w:r>
          </w:p>
          <w:p w:rsidR="00796818" w:rsidRDefault="00796818" w:rsidP="00796818">
            <w:pPr>
              <w:jc w:val="center"/>
              <w:rPr>
                <w:color w:val="000000"/>
                <w:sz w:val="22"/>
                <w:szCs w:val="22"/>
              </w:rPr>
            </w:pPr>
            <w:r>
              <w:rPr>
                <w:color w:val="000000"/>
                <w:sz w:val="22"/>
                <w:szCs w:val="22"/>
              </w:rPr>
              <w:t>6.2.17</w:t>
            </w:r>
          </w:p>
          <w:p w:rsidR="00796818" w:rsidRDefault="00796818" w:rsidP="00796818">
            <w:pPr>
              <w:jc w:val="center"/>
              <w:rPr>
                <w:color w:val="000000"/>
                <w:sz w:val="22"/>
                <w:szCs w:val="22"/>
              </w:rPr>
            </w:pPr>
            <w:r>
              <w:rPr>
                <w:color w:val="000000"/>
                <w:sz w:val="22"/>
                <w:szCs w:val="22"/>
              </w:rPr>
              <w:t>6.2.18</w:t>
            </w:r>
          </w:p>
          <w:p w:rsidR="00796818" w:rsidRDefault="00796818" w:rsidP="00796818">
            <w:pPr>
              <w:jc w:val="center"/>
              <w:rPr>
                <w:color w:val="000000"/>
                <w:sz w:val="22"/>
                <w:szCs w:val="22"/>
              </w:rPr>
            </w:pPr>
            <w:r>
              <w:rPr>
                <w:color w:val="000000"/>
                <w:sz w:val="22"/>
                <w:szCs w:val="22"/>
              </w:rPr>
              <w:t>6.2.19</w:t>
            </w:r>
          </w:p>
          <w:p w:rsidR="00796818" w:rsidRDefault="00796818" w:rsidP="00796818">
            <w:pPr>
              <w:jc w:val="center"/>
              <w:rPr>
                <w:color w:val="000000"/>
                <w:sz w:val="22"/>
                <w:szCs w:val="22"/>
              </w:rPr>
            </w:pPr>
            <w:r>
              <w:rPr>
                <w:color w:val="000000"/>
                <w:sz w:val="22"/>
                <w:szCs w:val="22"/>
              </w:rPr>
              <w:t>6.2.38</w:t>
            </w:r>
          </w:p>
          <w:p w:rsidR="00796818" w:rsidRPr="00D928FE" w:rsidRDefault="00796818" w:rsidP="0079681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796818" w:rsidRDefault="00796818" w:rsidP="00796818">
            <w:pPr>
              <w:jc w:val="center"/>
              <w:rPr>
                <w:color w:val="000000"/>
                <w:sz w:val="22"/>
                <w:szCs w:val="22"/>
              </w:rPr>
            </w:pPr>
            <w:r>
              <w:rPr>
                <w:color w:val="000000"/>
                <w:sz w:val="22"/>
                <w:szCs w:val="22"/>
              </w:rPr>
              <w:t>6.2.20</w:t>
            </w:r>
          </w:p>
          <w:p w:rsidR="00796818" w:rsidRDefault="00796818" w:rsidP="00796818">
            <w:pPr>
              <w:jc w:val="center"/>
              <w:rPr>
                <w:color w:val="000000"/>
                <w:sz w:val="22"/>
                <w:szCs w:val="22"/>
              </w:rPr>
            </w:pPr>
            <w:r>
              <w:rPr>
                <w:color w:val="000000"/>
                <w:sz w:val="22"/>
                <w:szCs w:val="22"/>
              </w:rPr>
              <w:t>6.2.21</w:t>
            </w:r>
          </w:p>
          <w:p w:rsidR="00796818" w:rsidRDefault="00796818" w:rsidP="00796818">
            <w:pPr>
              <w:jc w:val="center"/>
              <w:rPr>
                <w:color w:val="000000"/>
                <w:sz w:val="22"/>
                <w:szCs w:val="22"/>
              </w:rPr>
            </w:pPr>
            <w:r>
              <w:rPr>
                <w:color w:val="000000"/>
                <w:sz w:val="22"/>
                <w:szCs w:val="22"/>
              </w:rPr>
              <w:t>6.2.22</w:t>
            </w:r>
          </w:p>
          <w:p w:rsidR="00796818" w:rsidRDefault="00796818" w:rsidP="00796818">
            <w:pPr>
              <w:jc w:val="center"/>
              <w:rPr>
                <w:color w:val="000000"/>
                <w:sz w:val="22"/>
                <w:szCs w:val="22"/>
              </w:rPr>
            </w:pPr>
            <w:r>
              <w:rPr>
                <w:color w:val="000000"/>
                <w:sz w:val="22"/>
                <w:szCs w:val="22"/>
              </w:rPr>
              <w:t>6.2.23</w:t>
            </w:r>
          </w:p>
          <w:p w:rsidR="00796818" w:rsidRDefault="00796818" w:rsidP="00796818">
            <w:pPr>
              <w:jc w:val="center"/>
              <w:rPr>
                <w:color w:val="000000"/>
                <w:sz w:val="22"/>
                <w:szCs w:val="22"/>
              </w:rPr>
            </w:pPr>
            <w:r>
              <w:rPr>
                <w:color w:val="000000"/>
                <w:sz w:val="22"/>
                <w:szCs w:val="22"/>
              </w:rPr>
              <w:t>6.2.38</w:t>
            </w:r>
          </w:p>
          <w:p w:rsidR="00796818" w:rsidRPr="00D928FE" w:rsidRDefault="00796818" w:rsidP="0079681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F1C6A" w:rsidRPr="00D928FE" w:rsidRDefault="00FF1C6A" w:rsidP="00530FD6">
            <w:pPr>
              <w:jc w:val="center"/>
              <w:rPr>
                <w:color w:val="000000"/>
                <w:sz w:val="22"/>
                <w:szCs w:val="22"/>
              </w:rPr>
            </w:pPr>
          </w:p>
          <w:p w:rsidR="00FF1C6A" w:rsidRDefault="00FF1C6A" w:rsidP="00FF1C6A">
            <w:pPr>
              <w:jc w:val="center"/>
              <w:rPr>
                <w:color w:val="000000"/>
                <w:sz w:val="22"/>
                <w:szCs w:val="22"/>
              </w:rPr>
            </w:pPr>
            <w:r>
              <w:rPr>
                <w:color w:val="000000"/>
                <w:sz w:val="22"/>
                <w:szCs w:val="22"/>
              </w:rPr>
              <w:t>6.2.24</w:t>
            </w:r>
          </w:p>
          <w:p w:rsidR="00FF1C6A" w:rsidRDefault="00FF1C6A" w:rsidP="00FF1C6A">
            <w:pPr>
              <w:jc w:val="center"/>
              <w:rPr>
                <w:color w:val="000000"/>
                <w:sz w:val="22"/>
                <w:szCs w:val="22"/>
              </w:rPr>
            </w:pPr>
            <w:r>
              <w:rPr>
                <w:color w:val="000000"/>
                <w:sz w:val="22"/>
                <w:szCs w:val="22"/>
              </w:rPr>
              <w:t>6.2.25</w:t>
            </w:r>
          </w:p>
          <w:p w:rsidR="00FF1C6A" w:rsidRDefault="00FF1C6A" w:rsidP="00FF1C6A">
            <w:pPr>
              <w:jc w:val="center"/>
              <w:rPr>
                <w:color w:val="000000"/>
                <w:sz w:val="22"/>
                <w:szCs w:val="22"/>
              </w:rPr>
            </w:pPr>
            <w:r>
              <w:rPr>
                <w:color w:val="000000"/>
                <w:sz w:val="22"/>
                <w:szCs w:val="22"/>
              </w:rPr>
              <w:t>6.2.26</w:t>
            </w:r>
          </w:p>
          <w:p w:rsidR="00FF1C6A" w:rsidRDefault="00FF1C6A" w:rsidP="00FF1C6A">
            <w:pPr>
              <w:jc w:val="center"/>
              <w:rPr>
                <w:color w:val="000000"/>
                <w:sz w:val="22"/>
                <w:szCs w:val="22"/>
              </w:rPr>
            </w:pPr>
            <w:r>
              <w:rPr>
                <w:color w:val="000000"/>
                <w:sz w:val="22"/>
                <w:szCs w:val="22"/>
              </w:rPr>
              <w:t>6.2.27</w:t>
            </w:r>
          </w:p>
          <w:p w:rsidR="00FF1C6A" w:rsidRDefault="00FF1C6A" w:rsidP="00FF1C6A">
            <w:pPr>
              <w:jc w:val="center"/>
              <w:rPr>
                <w:color w:val="000000"/>
                <w:sz w:val="22"/>
                <w:szCs w:val="22"/>
              </w:rPr>
            </w:pPr>
            <w:r>
              <w:rPr>
                <w:color w:val="000000"/>
                <w:sz w:val="22"/>
                <w:szCs w:val="22"/>
              </w:rPr>
              <w:t>6.2.28</w:t>
            </w:r>
          </w:p>
          <w:p w:rsidR="00FF1C6A" w:rsidRDefault="00FF1C6A" w:rsidP="00FF1C6A">
            <w:pPr>
              <w:jc w:val="center"/>
              <w:rPr>
                <w:color w:val="000000"/>
                <w:sz w:val="22"/>
                <w:szCs w:val="22"/>
              </w:rPr>
            </w:pPr>
            <w:r>
              <w:rPr>
                <w:color w:val="000000"/>
                <w:sz w:val="22"/>
                <w:szCs w:val="22"/>
              </w:rPr>
              <w:t>6.2.38</w:t>
            </w:r>
          </w:p>
          <w:p w:rsidR="00FF1C6A" w:rsidRPr="00D928FE" w:rsidRDefault="00FF1C6A" w:rsidP="00FF1C6A">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530FD6" w:rsidRDefault="00530FD6" w:rsidP="00530FD6">
            <w:pPr>
              <w:jc w:val="center"/>
              <w:rPr>
                <w:color w:val="000000"/>
                <w:sz w:val="22"/>
                <w:szCs w:val="22"/>
              </w:rPr>
            </w:pPr>
            <w:r>
              <w:rPr>
                <w:color w:val="000000"/>
                <w:sz w:val="22"/>
                <w:szCs w:val="22"/>
              </w:rPr>
              <w:t>6.2.29</w:t>
            </w:r>
          </w:p>
          <w:p w:rsidR="00530FD6" w:rsidRDefault="00530FD6" w:rsidP="00530FD6">
            <w:pPr>
              <w:jc w:val="center"/>
              <w:rPr>
                <w:color w:val="000000"/>
                <w:sz w:val="22"/>
                <w:szCs w:val="22"/>
              </w:rPr>
            </w:pPr>
            <w:r>
              <w:rPr>
                <w:color w:val="000000"/>
                <w:sz w:val="22"/>
                <w:szCs w:val="22"/>
              </w:rPr>
              <w:t>6.2.30</w:t>
            </w:r>
          </w:p>
          <w:p w:rsidR="00530FD6" w:rsidRDefault="00530FD6" w:rsidP="00530FD6">
            <w:pPr>
              <w:jc w:val="center"/>
              <w:rPr>
                <w:color w:val="000000"/>
                <w:sz w:val="22"/>
                <w:szCs w:val="22"/>
              </w:rPr>
            </w:pPr>
            <w:r>
              <w:rPr>
                <w:color w:val="000000"/>
                <w:sz w:val="22"/>
                <w:szCs w:val="22"/>
              </w:rPr>
              <w:t>6.2.31</w:t>
            </w:r>
          </w:p>
          <w:p w:rsidR="00530FD6" w:rsidRDefault="00530FD6" w:rsidP="00530FD6">
            <w:pPr>
              <w:jc w:val="center"/>
              <w:rPr>
                <w:color w:val="000000"/>
                <w:sz w:val="22"/>
                <w:szCs w:val="22"/>
              </w:rPr>
            </w:pPr>
            <w:r>
              <w:rPr>
                <w:color w:val="000000"/>
                <w:sz w:val="22"/>
                <w:szCs w:val="22"/>
              </w:rPr>
              <w:t>6.2.38</w:t>
            </w:r>
          </w:p>
          <w:p w:rsidR="00530FD6" w:rsidRPr="00D928FE" w:rsidRDefault="00530FD6" w:rsidP="00530FD6">
            <w:pPr>
              <w:jc w:val="center"/>
              <w:rPr>
                <w:color w:val="000000"/>
                <w:sz w:val="22"/>
                <w:szCs w:val="22"/>
              </w:rPr>
            </w:pPr>
            <w:r>
              <w:rPr>
                <w:color w:val="000000"/>
                <w:sz w:val="22"/>
                <w:szCs w:val="22"/>
              </w:rPr>
              <w:t>6.2.39</w:t>
            </w:r>
          </w:p>
          <w:p w:rsidR="00530FD6" w:rsidRPr="00D928FE"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CE0872" w:rsidRDefault="00CE0872" w:rsidP="00530FD6">
            <w:pPr>
              <w:jc w:val="center"/>
              <w:rPr>
                <w:color w:val="000000"/>
                <w:sz w:val="22"/>
                <w:szCs w:val="22"/>
              </w:rPr>
            </w:pPr>
          </w:p>
          <w:p w:rsidR="00530FD6" w:rsidRDefault="00530FD6" w:rsidP="00530FD6">
            <w:pPr>
              <w:jc w:val="center"/>
              <w:rPr>
                <w:color w:val="000000"/>
                <w:sz w:val="22"/>
                <w:szCs w:val="22"/>
              </w:rPr>
            </w:pPr>
            <w:r>
              <w:rPr>
                <w:color w:val="000000"/>
                <w:sz w:val="22"/>
                <w:szCs w:val="22"/>
              </w:rPr>
              <w:t>6.2.32</w:t>
            </w:r>
          </w:p>
          <w:p w:rsidR="00530FD6" w:rsidRDefault="00530FD6" w:rsidP="00530FD6">
            <w:pPr>
              <w:jc w:val="center"/>
              <w:rPr>
                <w:color w:val="000000"/>
                <w:sz w:val="22"/>
                <w:szCs w:val="22"/>
              </w:rPr>
            </w:pPr>
            <w:r>
              <w:rPr>
                <w:color w:val="000000"/>
                <w:sz w:val="22"/>
                <w:szCs w:val="22"/>
              </w:rPr>
              <w:t>6.2.33</w:t>
            </w:r>
          </w:p>
          <w:p w:rsidR="00530FD6" w:rsidRDefault="00530FD6" w:rsidP="00530FD6">
            <w:pPr>
              <w:jc w:val="center"/>
              <w:rPr>
                <w:color w:val="000000"/>
                <w:sz w:val="22"/>
                <w:szCs w:val="22"/>
              </w:rPr>
            </w:pPr>
            <w:r>
              <w:rPr>
                <w:color w:val="000000"/>
                <w:sz w:val="22"/>
                <w:szCs w:val="22"/>
              </w:rPr>
              <w:t>6.2.34</w:t>
            </w:r>
          </w:p>
          <w:p w:rsidR="00530FD6" w:rsidRDefault="00530FD6" w:rsidP="00530FD6">
            <w:pPr>
              <w:jc w:val="center"/>
              <w:rPr>
                <w:color w:val="000000"/>
                <w:sz w:val="22"/>
                <w:szCs w:val="22"/>
              </w:rPr>
            </w:pPr>
            <w:r>
              <w:rPr>
                <w:color w:val="000000"/>
                <w:sz w:val="22"/>
                <w:szCs w:val="22"/>
              </w:rPr>
              <w:t>6.2.38</w:t>
            </w:r>
          </w:p>
          <w:p w:rsidR="00530FD6" w:rsidRPr="00D928FE" w:rsidRDefault="00530FD6" w:rsidP="00530FD6">
            <w:pPr>
              <w:jc w:val="center"/>
              <w:rPr>
                <w:color w:val="000000"/>
                <w:sz w:val="22"/>
                <w:szCs w:val="22"/>
              </w:rPr>
            </w:pPr>
            <w:r>
              <w:rPr>
                <w:color w:val="000000"/>
                <w:sz w:val="22"/>
                <w:szCs w:val="22"/>
              </w:rPr>
              <w:t>6.2.39</w:t>
            </w:r>
          </w:p>
          <w:p w:rsidR="00530FD6" w:rsidRDefault="00530FD6"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0A14D8" w:rsidRDefault="000A14D8" w:rsidP="000A14D8">
            <w:pPr>
              <w:jc w:val="center"/>
              <w:rPr>
                <w:color w:val="000000"/>
                <w:sz w:val="22"/>
                <w:szCs w:val="22"/>
              </w:rPr>
            </w:pPr>
            <w:r>
              <w:rPr>
                <w:color w:val="000000"/>
                <w:sz w:val="22"/>
                <w:szCs w:val="22"/>
              </w:rPr>
              <w:t>6.2.35</w:t>
            </w:r>
          </w:p>
          <w:p w:rsidR="000A14D8" w:rsidRDefault="000A14D8" w:rsidP="000A14D8">
            <w:pPr>
              <w:jc w:val="center"/>
              <w:rPr>
                <w:color w:val="000000"/>
                <w:sz w:val="22"/>
                <w:szCs w:val="22"/>
              </w:rPr>
            </w:pPr>
            <w:r>
              <w:rPr>
                <w:color w:val="000000"/>
                <w:sz w:val="22"/>
                <w:szCs w:val="22"/>
              </w:rPr>
              <w:t>6.2.36</w:t>
            </w:r>
          </w:p>
          <w:p w:rsidR="000A14D8" w:rsidRDefault="000A14D8" w:rsidP="000A14D8">
            <w:pPr>
              <w:jc w:val="center"/>
              <w:rPr>
                <w:color w:val="000000"/>
                <w:sz w:val="22"/>
                <w:szCs w:val="22"/>
              </w:rPr>
            </w:pPr>
            <w:r>
              <w:rPr>
                <w:color w:val="000000"/>
                <w:sz w:val="22"/>
                <w:szCs w:val="22"/>
              </w:rPr>
              <w:t>6.2.37</w:t>
            </w:r>
          </w:p>
          <w:p w:rsidR="000A14D8" w:rsidRDefault="000A14D8" w:rsidP="000A14D8">
            <w:pPr>
              <w:jc w:val="center"/>
              <w:rPr>
                <w:color w:val="000000"/>
                <w:sz w:val="22"/>
                <w:szCs w:val="22"/>
              </w:rPr>
            </w:pPr>
            <w:r>
              <w:rPr>
                <w:color w:val="000000"/>
                <w:sz w:val="22"/>
                <w:szCs w:val="22"/>
              </w:rPr>
              <w:t>6.2.38</w:t>
            </w:r>
          </w:p>
          <w:p w:rsidR="000A14D8" w:rsidRPr="00D928FE" w:rsidRDefault="000A14D8" w:rsidP="000A14D8">
            <w:pPr>
              <w:jc w:val="center"/>
              <w:rPr>
                <w:color w:val="000000"/>
                <w:sz w:val="22"/>
                <w:szCs w:val="22"/>
              </w:rPr>
            </w:pPr>
            <w:r>
              <w:rPr>
                <w:color w:val="000000"/>
                <w:sz w:val="22"/>
                <w:szCs w:val="22"/>
              </w:rPr>
              <w:t>6.2.39</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r w:rsidRPr="00D928FE">
              <w:rPr>
                <w:color w:val="000000"/>
                <w:sz w:val="22"/>
                <w:szCs w:val="22"/>
              </w:rPr>
              <w:t>.</w:t>
            </w: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F725EB" w:rsidRPr="00D928FE" w:rsidRDefault="00771291" w:rsidP="00530FD6">
            <w:pPr>
              <w:jc w:val="center"/>
              <w:rPr>
                <w:color w:val="000000"/>
                <w:sz w:val="22"/>
                <w:szCs w:val="22"/>
              </w:rPr>
            </w:pPr>
            <w:r>
              <w:rPr>
                <w:color w:val="000000"/>
                <w:sz w:val="22"/>
                <w:szCs w:val="22"/>
              </w:rPr>
              <w:lastRenderedPageBreak/>
              <w:t>6.3.3</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Default="00F725EB"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Default="00D42B79" w:rsidP="00530FD6">
            <w:pPr>
              <w:jc w:val="center"/>
              <w:rPr>
                <w:color w:val="000000"/>
                <w:sz w:val="22"/>
                <w:szCs w:val="22"/>
              </w:rPr>
            </w:pPr>
          </w:p>
          <w:p w:rsidR="00D42B79" w:rsidRPr="00D928FE" w:rsidRDefault="00D42B79" w:rsidP="00530FD6">
            <w:pPr>
              <w:jc w:val="center"/>
              <w:rPr>
                <w:color w:val="000000"/>
                <w:sz w:val="22"/>
                <w:szCs w:val="22"/>
              </w:rPr>
            </w:pPr>
          </w:p>
          <w:p w:rsidR="00F725EB" w:rsidRPr="00D928FE" w:rsidRDefault="00CB10D8" w:rsidP="00530FD6">
            <w:pPr>
              <w:jc w:val="center"/>
              <w:rPr>
                <w:color w:val="000000"/>
                <w:sz w:val="22"/>
                <w:szCs w:val="22"/>
              </w:rPr>
            </w:pPr>
            <w:r>
              <w:rPr>
                <w:color w:val="000000"/>
                <w:sz w:val="22"/>
                <w:szCs w:val="22"/>
              </w:rPr>
              <w:lastRenderedPageBreak/>
              <w:t>6.3.1.</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.3.2</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.3.3</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.3.4</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.3.5</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.3.6</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.3.7</w:t>
            </w:r>
            <w:r>
              <w:rPr>
                <w:color w:val="000000"/>
                <w:sz w:val="22"/>
                <w:szCs w:val="22"/>
              </w:rPr>
              <w:t>.</w:t>
            </w:r>
          </w:p>
          <w:p w:rsidR="00CB10D8" w:rsidRPr="00D928FE" w:rsidRDefault="00CB10D8" w:rsidP="00CB10D8">
            <w:pPr>
              <w:jc w:val="center"/>
              <w:rPr>
                <w:color w:val="000000"/>
                <w:sz w:val="22"/>
                <w:szCs w:val="22"/>
              </w:rPr>
            </w:pPr>
            <w:r>
              <w:rPr>
                <w:color w:val="000000"/>
                <w:sz w:val="22"/>
                <w:szCs w:val="22"/>
              </w:rPr>
              <w:t>6</w:t>
            </w:r>
            <w:r w:rsidR="00900A08">
              <w:rPr>
                <w:color w:val="000000"/>
                <w:sz w:val="22"/>
                <w:szCs w:val="22"/>
              </w:rPr>
              <w:t>.3.8</w:t>
            </w:r>
            <w:r>
              <w:rPr>
                <w:color w:val="000000"/>
                <w:sz w:val="22"/>
                <w:szCs w:val="22"/>
              </w:rPr>
              <w:t>.</w:t>
            </w:r>
          </w:p>
          <w:p w:rsidR="00CB10D8" w:rsidRPr="00D928FE" w:rsidRDefault="00CB10D8" w:rsidP="00CB10D8">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Pr="00D928FE" w:rsidRDefault="00900A08" w:rsidP="00900A08">
            <w:pPr>
              <w:jc w:val="center"/>
              <w:rPr>
                <w:color w:val="000000"/>
                <w:sz w:val="22"/>
                <w:szCs w:val="22"/>
              </w:rPr>
            </w:pPr>
            <w:r>
              <w:rPr>
                <w:color w:val="000000"/>
                <w:sz w:val="22"/>
                <w:szCs w:val="22"/>
              </w:rPr>
              <w:t>6.3.1.</w:t>
            </w:r>
          </w:p>
          <w:p w:rsidR="00900A08" w:rsidRPr="00D928FE" w:rsidRDefault="00900A08" w:rsidP="00900A08">
            <w:pPr>
              <w:jc w:val="center"/>
              <w:rPr>
                <w:color w:val="000000"/>
                <w:sz w:val="22"/>
                <w:szCs w:val="22"/>
              </w:rPr>
            </w:pPr>
            <w:r>
              <w:rPr>
                <w:color w:val="000000"/>
                <w:sz w:val="22"/>
                <w:szCs w:val="22"/>
              </w:rPr>
              <w:t>6.3.2.</w:t>
            </w:r>
          </w:p>
          <w:p w:rsidR="00900A08" w:rsidRPr="00D928FE" w:rsidRDefault="00900A08" w:rsidP="00900A08">
            <w:pPr>
              <w:jc w:val="center"/>
              <w:rPr>
                <w:color w:val="000000"/>
                <w:sz w:val="22"/>
                <w:szCs w:val="22"/>
              </w:rPr>
            </w:pPr>
            <w:r>
              <w:rPr>
                <w:color w:val="000000"/>
                <w:sz w:val="22"/>
                <w:szCs w:val="22"/>
              </w:rPr>
              <w:t>6.3.3.</w:t>
            </w:r>
          </w:p>
          <w:p w:rsidR="00900A08" w:rsidRPr="00D928FE" w:rsidRDefault="00900A08" w:rsidP="00900A08">
            <w:pPr>
              <w:jc w:val="center"/>
              <w:rPr>
                <w:color w:val="000000"/>
                <w:sz w:val="22"/>
                <w:szCs w:val="22"/>
              </w:rPr>
            </w:pPr>
            <w:r>
              <w:rPr>
                <w:color w:val="000000"/>
                <w:sz w:val="22"/>
                <w:szCs w:val="22"/>
              </w:rPr>
              <w:t>6.3.4.</w:t>
            </w:r>
          </w:p>
          <w:p w:rsidR="00900A08" w:rsidRPr="00D928FE" w:rsidRDefault="00900A08" w:rsidP="00900A08">
            <w:pPr>
              <w:jc w:val="center"/>
              <w:rPr>
                <w:color w:val="000000"/>
                <w:sz w:val="22"/>
                <w:szCs w:val="22"/>
              </w:rPr>
            </w:pPr>
            <w:r>
              <w:rPr>
                <w:color w:val="000000"/>
                <w:sz w:val="22"/>
                <w:szCs w:val="22"/>
              </w:rPr>
              <w:t>6.3.5.</w:t>
            </w:r>
          </w:p>
          <w:p w:rsidR="00900A08" w:rsidRPr="00D928FE" w:rsidRDefault="00900A08" w:rsidP="00900A08">
            <w:pPr>
              <w:jc w:val="center"/>
              <w:rPr>
                <w:color w:val="000000"/>
                <w:sz w:val="22"/>
                <w:szCs w:val="22"/>
              </w:rPr>
            </w:pPr>
            <w:r>
              <w:rPr>
                <w:color w:val="000000"/>
                <w:sz w:val="22"/>
                <w:szCs w:val="22"/>
              </w:rPr>
              <w:t>6.3.6.</w:t>
            </w:r>
          </w:p>
          <w:p w:rsidR="00900A08" w:rsidRPr="00D928FE" w:rsidRDefault="00900A08" w:rsidP="00900A08">
            <w:pPr>
              <w:jc w:val="center"/>
              <w:rPr>
                <w:color w:val="000000"/>
                <w:sz w:val="22"/>
                <w:szCs w:val="22"/>
              </w:rPr>
            </w:pPr>
            <w:r>
              <w:rPr>
                <w:color w:val="000000"/>
                <w:sz w:val="22"/>
                <w:szCs w:val="22"/>
              </w:rPr>
              <w:t>6.3.7.</w:t>
            </w:r>
          </w:p>
          <w:p w:rsidR="00900A08" w:rsidRPr="00D928FE" w:rsidRDefault="00900A08" w:rsidP="00900A08">
            <w:pPr>
              <w:jc w:val="center"/>
              <w:rPr>
                <w:color w:val="000000"/>
                <w:sz w:val="22"/>
                <w:szCs w:val="22"/>
              </w:rPr>
            </w:pPr>
            <w:r>
              <w:rPr>
                <w:color w:val="000000"/>
                <w:sz w:val="22"/>
                <w:szCs w:val="22"/>
              </w:rPr>
              <w:t>6.3.8.</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900A08" w:rsidRPr="00D928FE" w:rsidRDefault="00900A08" w:rsidP="00530FD6">
            <w:pPr>
              <w:jc w:val="center"/>
              <w:rPr>
                <w:color w:val="000000"/>
                <w:sz w:val="22"/>
                <w:szCs w:val="22"/>
              </w:rPr>
            </w:pPr>
          </w:p>
          <w:p w:rsidR="00796818" w:rsidRPr="00D928FE" w:rsidRDefault="00796818" w:rsidP="00796818">
            <w:pPr>
              <w:jc w:val="center"/>
              <w:rPr>
                <w:color w:val="000000"/>
                <w:sz w:val="22"/>
                <w:szCs w:val="22"/>
              </w:rPr>
            </w:pPr>
            <w:r>
              <w:rPr>
                <w:color w:val="000000"/>
                <w:sz w:val="22"/>
                <w:szCs w:val="22"/>
              </w:rPr>
              <w:t>6.3.1.</w:t>
            </w:r>
          </w:p>
          <w:p w:rsidR="00796818" w:rsidRPr="00D928FE" w:rsidRDefault="00796818" w:rsidP="00796818">
            <w:pPr>
              <w:jc w:val="center"/>
              <w:rPr>
                <w:color w:val="000000"/>
                <w:sz w:val="22"/>
                <w:szCs w:val="22"/>
              </w:rPr>
            </w:pPr>
            <w:r>
              <w:rPr>
                <w:color w:val="000000"/>
                <w:sz w:val="22"/>
                <w:szCs w:val="22"/>
              </w:rPr>
              <w:t>6.3.2.</w:t>
            </w:r>
          </w:p>
          <w:p w:rsidR="00796818" w:rsidRPr="00D928FE" w:rsidRDefault="00796818" w:rsidP="00796818">
            <w:pPr>
              <w:jc w:val="center"/>
              <w:rPr>
                <w:color w:val="000000"/>
                <w:sz w:val="22"/>
                <w:szCs w:val="22"/>
              </w:rPr>
            </w:pPr>
            <w:r>
              <w:rPr>
                <w:color w:val="000000"/>
                <w:sz w:val="22"/>
                <w:szCs w:val="22"/>
              </w:rPr>
              <w:t>6.3.3.</w:t>
            </w:r>
          </w:p>
          <w:p w:rsidR="00796818" w:rsidRPr="00D928FE" w:rsidRDefault="00796818" w:rsidP="00796818">
            <w:pPr>
              <w:jc w:val="center"/>
              <w:rPr>
                <w:color w:val="000000"/>
                <w:sz w:val="22"/>
                <w:szCs w:val="22"/>
              </w:rPr>
            </w:pPr>
            <w:r>
              <w:rPr>
                <w:color w:val="000000"/>
                <w:sz w:val="22"/>
                <w:szCs w:val="22"/>
              </w:rPr>
              <w:t>6.3.4.</w:t>
            </w:r>
          </w:p>
          <w:p w:rsidR="00796818" w:rsidRPr="00D928FE" w:rsidRDefault="00796818" w:rsidP="00796818">
            <w:pPr>
              <w:jc w:val="center"/>
              <w:rPr>
                <w:color w:val="000000"/>
                <w:sz w:val="22"/>
                <w:szCs w:val="22"/>
              </w:rPr>
            </w:pPr>
            <w:r>
              <w:rPr>
                <w:color w:val="000000"/>
                <w:sz w:val="22"/>
                <w:szCs w:val="22"/>
              </w:rPr>
              <w:t>6.3.5.</w:t>
            </w:r>
          </w:p>
          <w:p w:rsidR="00796818" w:rsidRPr="00D928FE" w:rsidRDefault="00796818" w:rsidP="00796818">
            <w:pPr>
              <w:jc w:val="center"/>
              <w:rPr>
                <w:color w:val="000000"/>
                <w:sz w:val="22"/>
                <w:szCs w:val="22"/>
              </w:rPr>
            </w:pPr>
            <w:r>
              <w:rPr>
                <w:color w:val="000000"/>
                <w:sz w:val="22"/>
                <w:szCs w:val="22"/>
              </w:rPr>
              <w:t>6.3.6.</w:t>
            </w:r>
          </w:p>
          <w:p w:rsidR="00796818" w:rsidRPr="00D928FE" w:rsidRDefault="00796818" w:rsidP="00796818">
            <w:pPr>
              <w:jc w:val="center"/>
              <w:rPr>
                <w:color w:val="000000"/>
                <w:sz w:val="22"/>
                <w:szCs w:val="22"/>
              </w:rPr>
            </w:pPr>
            <w:r>
              <w:rPr>
                <w:color w:val="000000"/>
                <w:sz w:val="22"/>
                <w:szCs w:val="22"/>
              </w:rPr>
              <w:t>6.3.7.</w:t>
            </w:r>
          </w:p>
          <w:p w:rsidR="00F725EB" w:rsidRPr="00D928FE" w:rsidRDefault="00796818" w:rsidP="00796818">
            <w:pPr>
              <w:jc w:val="center"/>
              <w:rPr>
                <w:color w:val="000000"/>
                <w:sz w:val="22"/>
                <w:szCs w:val="22"/>
              </w:rPr>
            </w:pPr>
            <w:r>
              <w:rPr>
                <w:color w:val="000000"/>
                <w:sz w:val="22"/>
                <w:szCs w:val="22"/>
              </w:rPr>
              <w:lastRenderedPageBreak/>
              <w:t>6.3.8.</w:t>
            </w:r>
          </w:p>
          <w:p w:rsidR="00F725EB" w:rsidRPr="00D928FE" w:rsidRDefault="00F725EB" w:rsidP="00530FD6">
            <w:pPr>
              <w:jc w:val="center"/>
              <w:rPr>
                <w:color w:val="000000"/>
                <w:sz w:val="22"/>
                <w:szCs w:val="22"/>
              </w:rPr>
            </w:pPr>
          </w:p>
          <w:p w:rsidR="00796818" w:rsidRPr="00D928FE" w:rsidRDefault="00796818" w:rsidP="00796818">
            <w:pPr>
              <w:jc w:val="center"/>
              <w:rPr>
                <w:color w:val="000000"/>
                <w:sz w:val="22"/>
                <w:szCs w:val="22"/>
              </w:rPr>
            </w:pPr>
            <w:r>
              <w:rPr>
                <w:color w:val="000000"/>
                <w:sz w:val="22"/>
                <w:szCs w:val="22"/>
              </w:rPr>
              <w:t>6.3.1.</w:t>
            </w:r>
          </w:p>
          <w:p w:rsidR="00796818" w:rsidRPr="00D928FE" w:rsidRDefault="00796818" w:rsidP="00796818">
            <w:pPr>
              <w:jc w:val="center"/>
              <w:rPr>
                <w:color w:val="000000"/>
                <w:sz w:val="22"/>
                <w:szCs w:val="22"/>
              </w:rPr>
            </w:pPr>
            <w:r>
              <w:rPr>
                <w:color w:val="000000"/>
                <w:sz w:val="22"/>
                <w:szCs w:val="22"/>
              </w:rPr>
              <w:t>6.3.2.</w:t>
            </w:r>
          </w:p>
          <w:p w:rsidR="00796818" w:rsidRPr="00D928FE" w:rsidRDefault="00796818" w:rsidP="00796818">
            <w:pPr>
              <w:jc w:val="center"/>
              <w:rPr>
                <w:color w:val="000000"/>
                <w:sz w:val="22"/>
                <w:szCs w:val="22"/>
              </w:rPr>
            </w:pPr>
            <w:r>
              <w:rPr>
                <w:color w:val="000000"/>
                <w:sz w:val="22"/>
                <w:szCs w:val="22"/>
              </w:rPr>
              <w:t>6.3.3.</w:t>
            </w:r>
          </w:p>
          <w:p w:rsidR="00796818" w:rsidRPr="00D928FE" w:rsidRDefault="00796818" w:rsidP="00796818">
            <w:pPr>
              <w:jc w:val="center"/>
              <w:rPr>
                <w:color w:val="000000"/>
                <w:sz w:val="22"/>
                <w:szCs w:val="22"/>
              </w:rPr>
            </w:pPr>
            <w:r>
              <w:rPr>
                <w:color w:val="000000"/>
                <w:sz w:val="22"/>
                <w:szCs w:val="22"/>
              </w:rPr>
              <w:t>6.3.4.</w:t>
            </w:r>
          </w:p>
          <w:p w:rsidR="00796818" w:rsidRPr="00D928FE" w:rsidRDefault="00796818" w:rsidP="00796818">
            <w:pPr>
              <w:jc w:val="center"/>
              <w:rPr>
                <w:color w:val="000000"/>
                <w:sz w:val="22"/>
                <w:szCs w:val="22"/>
              </w:rPr>
            </w:pPr>
            <w:r>
              <w:rPr>
                <w:color w:val="000000"/>
                <w:sz w:val="22"/>
                <w:szCs w:val="22"/>
              </w:rPr>
              <w:t>6.3.5.</w:t>
            </w:r>
          </w:p>
          <w:p w:rsidR="00796818" w:rsidRPr="00D928FE" w:rsidRDefault="00796818" w:rsidP="00796818">
            <w:pPr>
              <w:jc w:val="center"/>
              <w:rPr>
                <w:color w:val="000000"/>
                <w:sz w:val="22"/>
                <w:szCs w:val="22"/>
              </w:rPr>
            </w:pPr>
            <w:r>
              <w:rPr>
                <w:color w:val="000000"/>
                <w:sz w:val="22"/>
                <w:szCs w:val="22"/>
              </w:rPr>
              <w:t>6.3.6.</w:t>
            </w:r>
          </w:p>
          <w:p w:rsidR="00796818" w:rsidRPr="00D928FE" w:rsidRDefault="00796818" w:rsidP="00796818">
            <w:pPr>
              <w:jc w:val="center"/>
              <w:rPr>
                <w:color w:val="000000"/>
                <w:sz w:val="22"/>
                <w:szCs w:val="22"/>
              </w:rPr>
            </w:pPr>
            <w:r>
              <w:rPr>
                <w:color w:val="000000"/>
                <w:sz w:val="22"/>
                <w:szCs w:val="22"/>
              </w:rPr>
              <w:t>6.3.7.</w:t>
            </w:r>
          </w:p>
          <w:p w:rsidR="00F725EB" w:rsidRPr="00D928FE" w:rsidRDefault="007F7BEA" w:rsidP="00530FD6">
            <w:pPr>
              <w:jc w:val="center"/>
              <w:rPr>
                <w:color w:val="000000"/>
                <w:sz w:val="22"/>
                <w:szCs w:val="22"/>
              </w:rPr>
            </w:pPr>
            <w:r>
              <w:rPr>
                <w:color w:val="000000"/>
                <w:sz w:val="22"/>
                <w:szCs w:val="22"/>
              </w:rPr>
              <w:t>6.3.8</w:t>
            </w:r>
          </w:p>
          <w:p w:rsidR="00FF1C6A" w:rsidRPr="00D928FE" w:rsidRDefault="00FF1C6A" w:rsidP="00FF1C6A">
            <w:pPr>
              <w:jc w:val="center"/>
              <w:rPr>
                <w:color w:val="000000"/>
                <w:sz w:val="22"/>
                <w:szCs w:val="22"/>
              </w:rPr>
            </w:pPr>
            <w:r>
              <w:rPr>
                <w:color w:val="000000"/>
                <w:sz w:val="22"/>
                <w:szCs w:val="22"/>
              </w:rPr>
              <w:t>6.3.1.</w:t>
            </w:r>
          </w:p>
          <w:p w:rsidR="00FF1C6A" w:rsidRPr="00D928FE" w:rsidRDefault="00FF1C6A" w:rsidP="00FF1C6A">
            <w:pPr>
              <w:jc w:val="center"/>
              <w:rPr>
                <w:color w:val="000000"/>
                <w:sz w:val="22"/>
                <w:szCs w:val="22"/>
              </w:rPr>
            </w:pPr>
            <w:r>
              <w:rPr>
                <w:color w:val="000000"/>
                <w:sz w:val="22"/>
                <w:szCs w:val="22"/>
              </w:rPr>
              <w:t>6.3.2.</w:t>
            </w:r>
          </w:p>
          <w:p w:rsidR="00FF1C6A" w:rsidRPr="00D928FE" w:rsidRDefault="00FF1C6A" w:rsidP="00FF1C6A">
            <w:pPr>
              <w:jc w:val="center"/>
              <w:rPr>
                <w:color w:val="000000"/>
                <w:sz w:val="22"/>
                <w:szCs w:val="22"/>
              </w:rPr>
            </w:pPr>
            <w:r>
              <w:rPr>
                <w:color w:val="000000"/>
                <w:sz w:val="22"/>
                <w:szCs w:val="22"/>
              </w:rPr>
              <w:t>6.3.3.</w:t>
            </w:r>
          </w:p>
          <w:p w:rsidR="00FF1C6A" w:rsidRPr="00D928FE" w:rsidRDefault="00FF1C6A" w:rsidP="00FF1C6A">
            <w:pPr>
              <w:jc w:val="center"/>
              <w:rPr>
                <w:color w:val="000000"/>
                <w:sz w:val="22"/>
                <w:szCs w:val="22"/>
              </w:rPr>
            </w:pPr>
            <w:r>
              <w:rPr>
                <w:color w:val="000000"/>
                <w:sz w:val="22"/>
                <w:szCs w:val="22"/>
              </w:rPr>
              <w:t>6.3.4.</w:t>
            </w:r>
          </w:p>
          <w:p w:rsidR="00FF1C6A" w:rsidRPr="00D928FE" w:rsidRDefault="00FF1C6A" w:rsidP="00FF1C6A">
            <w:pPr>
              <w:jc w:val="center"/>
              <w:rPr>
                <w:color w:val="000000"/>
                <w:sz w:val="22"/>
                <w:szCs w:val="22"/>
              </w:rPr>
            </w:pPr>
            <w:r>
              <w:rPr>
                <w:color w:val="000000"/>
                <w:sz w:val="22"/>
                <w:szCs w:val="22"/>
              </w:rPr>
              <w:t>6.3.5.</w:t>
            </w:r>
          </w:p>
          <w:p w:rsidR="00FF1C6A" w:rsidRPr="00D928FE" w:rsidRDefault="00FF1C6A" w:rsidP="00FF1C6A">
            <w:pPr>
              <w:jc w:val="center"/>
              <w:rPr>
                <w:color w:val="000000"/>
                <w:sz w:val="22"/>
                <w:szCs w:val="22"/>
              </w:rPr>
            </w:pPr>
            <w:r>
              <w:rPr>
                <w:color w:val="000000"/>
                <w:sz w:val="22"/>
                <w:szCs w:val="22"/>
              </w:rPr>
              <w:t>6.3.6.</w:t>
            </w:r>
          </w:p>
          <w:p w:rsidR="00FF1C6A" w:rsidRPr="00D928FE" w:rsidRDefault="00FF1C6A" w:rsidP="00FF1C6A">
            <w:pPr>
              <w:jc w:val="center"/>
              <w:rPr>
                <w:color w:val="000000"/>
                <w:sz w:val="22"/>
                <w:szCs w:val="22"/>
              </w:rPr>
            </w:pPr>
            <w:r>
              <w:rPr>
                <w:color w:val="000000"/>
                <w:sz w:val="22"/>
                <w:szCs w:val="22"/>
              </w:rPr>
              <w:t>6.3.7.</w:t>
            </w:r>
          </w:p>
          <w:p w:rsidR="00F725EB" w:rsidRPr="00D928FE" w:rsidRDefault="00FF1C6A" w:rsidP="00FF1C6A">
            <w:pPr>
              <w:jc w:val="center"/>
              <w:rPr>
                <w:color w:val="000000"/>
                <w:sz w:val="22"/>
                <w:szCs w:val="22"/>
              </w:rPr>
            </w:pPr>
            <w:r>
              <w:rPr>
                <w:color w:val="000000"/>
                <w:sz w:val="22"/>
                <w:szCs w:val="22"/>
              </w:rPr>
              <w:t>6.3.8</w:t>
            </w:r>
            <w:r w:rsidR="00530FD6">
              <w:rPr>
                <w:color w:val="000000"/>
                <w:sz w:val="22"/>
                <w:szCs w:val="22"/>
              </w:rPr>
              <w:t>.</w:t>
            </w: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F725EB" w:rsidRPr="00D928FE" w:rsidRDefault="00F725EB"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6.3.1.</w:t>
            </w:r>
          </w:p>
          <w:p w:rsidR="00530FD6" w:rsidRPr="00D928FE" w:rsidRDefault="00530FD6" w:rsidP="00530FD6">
            <w:pPr>
              <w:jc w:val="center"/>
              <w:rPr>
                <w:color w:val="000000"/>
                <w:sz w:val="22"/>
                <w:szCs w:val="22"/>
              </w:rPr>
            </w:pPr>
            <w:r>
              <w:rPr>
                <w:color w:val="000000"/>
                <w:sz w:val="22"/>
                <w:szCs w:val="22"/>
              </w:rPr>
              <w:t>6.3.2.</w:t>
            </w:r>
          </w:p>
          <w:p w:rsidR="00530FD6" w:rsidRPr="00D928FE" w:rsidRDefault="00530FD6" w:rsidP="00530FD6">
            <w:pPr>
              <w:jc w:val="center"/>
              <w:rPr>
                <w:color w:val="000000"/>
                <w:sz w:val="22"/>
                <w:szCs w:val="22"/>
              </w:rPr>
            </w:pPr>
            <w:r>
              <w:rPr>
                <w:color w:val="000000"/>
                <w:sz w:val="22"/>
                <w:szCs w:val="22"/>
              </w:rPr>
              <w:t>6.3.3.</w:t>
            </w:r>
          </w:p>
          <w:p w:rsidR="00530FD6" w:rsidRPr="00D928FE" w:rsidRDefault="00530FD6" w:rsidP="00530FD6">
            <w:pPr>
              <w:jc w:val="center"/>
              <w:rPr>
                <w:color w:val="000000"/>
                <w:sz w:val="22"/>
                <w:szCs w:val="22"/>
              </w:rPr>
            </w:pPr>
            <w:r>
              <w:rPr>
                <w:color w:val="000000"/>
                <w:sz w:val="22"/>
                <w:szCs w:val="22"/>
              </w:rPr>
              <w:t>6.3.4.</w:t>
            </w:r>
          </w:p>
          <w:p w:rsidR="00530FD6" w:rsidRPr="00D928FE" w:rsidRDefault="00530FD6" w:rsidP="00530FD6">
            <w:pPr>
              <w:jc w:val="center"/>
              <w:rPr>
                <w:color w:val="000000"/>
                <w:sz w:val="22"/>
                <w:szCs w:val="22"/>
              </w:rPr>
            </w:pPr>
            <w:r>
              <w:rPr>
                <w:color w:val="000000"/>
                <w:sz w:val="22"/>
                <w:szCs w:val="22"/>
              </w:rPr>
              <w:t>6.3.5.</w:t>
            </w:r>
          </w:p>
          <w:p w:rsidR="00530FD6" w:rsidRPr="00D928FE" w:rsidRDefault="00530FD6" w:rsidP="00530FD6">
            <w:pPr>
              <w:jc w:val="center"/>
              <w:rPr>
                <w:color w:val="000000"/>
                <w:sz w:val="22"/>
                <w:szCs w:val="22"/>
              </w:rPr>
            </w:pPr>
            <w:r>
              <w:rPr>
                <w:color w:val="000000"/>
                <w:sz w:val="22"/>
                <w:szCs w:val="22"/>
              </w:rPr>
              <w:t>6.3.6.</w:t>
            </w:r>
          </w:p>
          <w:p w:rsidR="00530FD6" w:rsidRDefault="00530FD6" w:rsidP="00530FD6">
            <w:pPr>
              <w:jc w:val="center"/>
              <w:rPr>
                <w:color w:val="000000"/>
                <w:sz w:val="22"/>
                <w:szCs w:val="22"/>
              </w:rPr>
            </w:pPr>
            <w:r>
              <w:rPr>
                <w:color w:val="000000"/>
                <w:sz w:val="22"/>
                <w:szCs w:val="22"/>
              </w:rPr>
              <w:t>6.3.7.</w:t>
            </w:r>
          </w:p>
          <w:p w:rsidR="00530FD6" w:rsidRPr="00D928FE" w:rsidRDefault="00530FD6" w:rsidP="00530FD6">
            <w:pPr>
              <w:jc w:val="center"/>
              <w:rPr>
                <w:color w:val="000000"/>
                <w:sz w:val="22"/>
                <w:szCs w:val="22"/>
              </w:rPr>
            </w:pPr>
            <w:r>
              <w:rPr>
                <w:color w:val="000000"/>
                <w:sz w:val="22"/>
                <w:szCs w:val="22"/>
              </w:rPr>
              <w:t>6.3.8.</w:t>
            </w:r>
          </w:p>
          <w:p w:rsidR="00F725EB" w:rsidRDefault="00F725EB"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530FD6" w:rsidRDefault="00530FD6" w:rsidP="00530FD6">
            <w:pPr>
              <w:jc w:val="center"/>
              <w:rPr>
                <w:color w:val="000000"/>
                <w:sz w:val="22"/>
                <w:szCs w:val="22"/>
              </w:rPr>
            </w:pPr>
          </w:p>
          <w:p w:rsidR="00CE0872" w:rsidRDefault="00CE0872" w:rsidP="00530FD6">
            <w:pPr>
              <w:jc w:val="center"/>
              <w:rPr>
                <w:color w:val="000000"/>
                <w:sz w:val="22"/>
                <w:szCs w:val="22"/>
              </w:rPr>
            </w:pPr>
          </w:p>
          <w:p w:rsidR="00530FD6" w:rsidRPr="00D928FE" w:rsidRDefault="00530FD6" w:rsidP="00530FD6">
            <w:pPr>
              <w:jc w:val="center"/>
              <w:rPr>
                <w:color w:val="000000"/>
                <w:sz w:val="22"/>
                <w:szCs w:val="22"/>
              </w:rPr>
            </w:pPr>
            <w:r>
              <w:rPr>
                <w:color w:val="000000"/>
                <w:sz w:val="22"/>
                <w:szCs w:val="22"/>
              </w:rPr>
              <w:t>6.3.1.</w:t>
            </w:r>
          </w:p>
          <w:p w:rsidR="00530FD6" w:rsidRPr="00D928FE" w:rsidRDefault="00530FD6" w:rsidP="00530FD6">
            <w:pPr>
              <w:jc w:val="center"/>
              <w:rPr>
                <w:color w:val="000000"/>
                <w:sz w:val="22"/>
                <w:szCs w:val="22"/>
              </w:rPr>
            </w:pPr>
            <w:r>
              <w:rPr>
                <w:color w:val="000000"/>
                <w:sz w:val="22"/>
                <w:szCs w:val="22"/>
              </w:rPr>
              <w:t>6.3.2.</w:t>
            </w:r>
          </w:p>
          <w:p w:rsidR="00530FD6" w:rsidRPr="00D928FE" w:rsidRDefault="00530FD6" w:rsidP="00530FD6">
            <w:pPr>
              <w:jc w:val="center"/>
              <w:rPr>
                <w:color w:val="000000"/>
                <w:sz w:val="22"/>
                <w:szCs w:val="22"/>
              </w:rPr>
            </w:pPr>
            <w:r>
              <w:rPr>
                <w:color w:val="000000"/>
                <w:sz w:val="22"/>
                <w:szCs w:val="22"/>
              </w:rPr>
              <w:t>6.3.3.</w:t>
            </w:r>
          </w:p>
          <w:p w:rsidR="00530FD6" w:rsidRPr="00D928FE" w:rsidRDefault="00530FD6" w:rsidP="00530FD6">
            <w:pPr>
              <w:jc w:val="center"/>
              <w:rPr>
                <w:color w:val="000000"/>
                <w:sz w:val="22"/>
                <w:szCs w:val="22"/>
              </w:rPr>
            </w:pPr>
            <w:r>
              <w:rPr>
                <w:color w:val="000000"/>
                <w:sz w:val="22"/>
                <w:szCs w:val="22"/>
              </w:rPr>
              <w:t>6.3.4.</w:t>
            </w:r>
          </w:p>
          <w:p w:rsidR="00530FD6" w:rsidRPr="00D928FE" w:rsidRDefault="00530FD6" w:rsidP="00530FD6">
            <w:pPr>
              <w:jc w:val="center"/>
              <w:rPr>
                <w:color w:val="000000"/>
                <w:sz w:val="22"/>
                <w:szCs w:val="22"/>
              </w:rPr>
            </w:pPr>
            <w:r>
              <w:rPr>
                <w:color w:val="000000"/>
                <w:sz w:val="22"/>
                <w:szCs w:val="22"/>
              </w:rPr>
              <w:t>6.3.5.</w:t>
            </w:r>
          </w:p>
          <w:p w:rsidR="00530FD6" w:rsidRPr="00D928FE" w:rsidRDefault="00530FD6" w:rsidP="00530FD6">
            <w:pPr>
              <w:jc w:val="center"/>
              <w:rPr>
                <w:color w:val="000000"/>
                <w:sz w:val="22"/>
                <w:szCs w:val="22"/>
              </w:rPr>
            </w:pPr>
            <w:r>
              <w:rPr>
                <w:color w:val="000000"/>
                <w:sz w:val="22"/>
                <w:szCs w:val="22"/>
              </w:rPr>
              <w:t>6.3.6.</w:t>
            </w:r>
          </w:p>
          <w:p w:rsidR="00530FD6" w:rsidRDefault="00530FD6" w:rsidP="00530FD6">
            <w:pPr>
              <w:jc w:val="center"/>
              <w:rPr>
                <w:color w:val="000000"/>
                <w:sz w:val="22"/>
                <w:szCs w:val="22"/>
              </w:rPr>
            </w:pPr>
            <w:r>
              <w:rPr>
                <w:color w:val="000000"/>
                <w:sz w:val="22"/>
                <w:szCs w:val="22"/>
              </w:rPr>
              <w:t>6.3.7.</w:t>
            </w:r>
          </w:p>
          <w:p w:rsidR="00530FD6" w:rsidRPr="00D928FE" w:rsidRDefault="00530FD6" w:rsidP="00530FD6">
            <w:pPr>
              <w:jc w:val="center"/>
              <w:rPr>
                <w:color w:val="000000"/>
                <w:sz w:val="22"/>
                <w:szCs w:val="22"/>
              </w:rPr>
            </w:pPr>
            <w:r>
              <w:rPr>
                <w:color w:val="000000"/>
                <w:sz w:val="22"/>
                <w:szCs w:val="22"/>
              </w:rPr>
              <w:t>6.3.8.</w:t>
            </w:r>
          </w:p>
          <w:p w:rsidR="00530FD6" w:rsidRPr="00D928FE" w:rsidRDefault="00530FD6" w:rsidP="00530FD6">
            <w:pPr>
              <w:jc w:val="center"/>
              <w:rPr>
                <w:color w:val="000000"/>
                <w:sz w:val="22"/>
                <w:szCs w:val="22"/>
              </w:rPr>
            </w:pPr>
          </w:p>
          <w:p w:rsidR="00530FD6" w:rsidRPr="00D928FE" w:rsidRDefault="00530FD6" w:rsidP="00530FD6">
            <w:pPr>
              <w:jc w:val="center"/>
              <w:rPr>
                <w:color w:val="000000"/>
                <w:sz w:val="22"/>
                <w:szCs w:val="22"/>
              </w:rPr>
            </w:pPr>
          </w:p>
          <w:p w:rsidR="000A14D8" w:rsidRPr="00D928FE" w:rsidRDefault="000A14D8" w:rsidP="000A14D8">
            <w:pPr>
              <w:jc w:val="center"/>
              <w:rPr>
                <w:color w:val="000000"/>
                <w:sz w:val="22"/>
                <w:szCs w:val="22"/>
              </w:rPr>
            </w:pPr>
            <w:r>
              <w:rPr>
                <w:color w:val="000000"/>
                <w:sz w:val="22"/>
                <w:szCs w:val="22"/>
              </w:rPr>
              <w:t>6.3.1.</w:t>
            </w:r>
          </w:p>
          <w:p w:rsidR="000A14D8" w:rsidRPr="00D928FE" w:rsidRDefault="000A14D8" w:rsidP="000A14D8">
            <w:pPr>
              <w:jc w:val="center"/>
              <w:rPr>
                <w:color w:val="000000"/>
                <w:sz w:val="22"/>
                <w:szCs w:val="22"/>
              </w:rPr>
            </w:pPr>
            <w:r>
              <w:rPr>
                <w:color w:val="000000"/>
                <w:sz w:val="22"/>
                <w:szCs w:val="22"/>
              </w:rPr>
              <w:t>6.3.2.</w:t>
            </w:r>
          </w:p>
          <w:p w:rsidR="000A14D8" w:rsidRPr="00D928FE" w:rsidRDefault="000A14D8" w:rsidP="000A14D8">
            <w:pPr>
              <w:jc w:val="center"/>
              <w:rPr>
                <w:color w:val="000000"/>
                <w:sz w:val="22"/>
                <w:szCs w:val="22"/>
              </w:rPr>
            </w:pPr>
            <w:r>
              <w:rPr>
                <w:color w:val="000000"/>
                <w:sz w:val="22"/>
                <w:szCs w:val="22"/>
              </w:rPr>
              <w:t>6.3.3.</w:t>
            </w:r>
          </w:p>
          <w:p w:rsidR="000A14D8" w:rsidRPr="00D928FE" w:rsidRDefault="000A14D8" w:rsidP="000A14D8">
            <w:pPr>
              <w:jc w:val="center"/>
              <w:rPr>
                <w:color w:val="000000"/>
                <w:sz w:val="22"/>
                <w:szCs w:val="22"/>
              </w:rPr>
            </w:pPr>
            <w:r>
              <w:rPr>
                <w:color w:val="000000"/>
                <w:sz w:val="22"/>
                <w:szCs w:val="22"/>
              </w:rPr>
              <w:t>6.3.4.</w:t>
            </w:r>
          </w:p>
          <w:p w:rsidR="000A14D8" w:rsidRPr="00D928FE" w:rsidRDefault="000A14D8" w:rsidP="000A14D8">
            <w:pPr>
              <w:jc w:val="center"/>
              <w:rPr>
                <w:color w:val="000000"/>
                <w:sz w:val="22"/>
                <w:szCs w:val="22"/>
              </w:rPr>
            </w:pPr>
            <w:r>
              <w:rPr>
                <w:color w:val="000000"/>
                <w:sz w:val="22"/>
                <w:szCs w:val="22"/>
              </w:rPr>
              <w:t>6.3.5.</w:t>
            </w:r>
          </w:p>
          <w:p w:rsidR="000A14D8" w:rsidRPr="00D928FE" w:rsidRDefault="000A14D8" w:rsidP="000A14D8">
            <w:pPr>
              <w:jc w:val="center"/>
              <w:rPr>
                <w:color w:val="000000"/>
                <w:sz w:val="22"/>
                <w:szCs w:val="22"/>
              </w:rPr>
            </w:pPr>
            <w:r>
              <w:rPr>
                <w:color w:val="000000"/>
                <w:sz w:val="22"/>
                <w:szCs w:val="22"/>
              </w:rPr>
              <w:t>6.3.6.</w:t>
            </w:r>
          </w:p>
          <w:p w:rsidR="000A14D8" w:rsidRDefault="000A14D8" w:rsidP="000A14D8">
            <w:pPr>
              <w:jc w:val="center"/>
              <w:rPr>
                <w:color w:val="000000"/>
                <w:sz w:val="22"/>
                <w:szCs w:val="22"/>
              </w:rPr>
            </w:pPr>
            <w:r>
              <w:rPr>
                <w:color w:val="000000"/>
                <w:sz w:val="22"/>
                <w:szCs w:val="22"/>
              </w:rPr>
              <w:t>6.3.7.</w:t>
            </w:r>
          </w:p>
          <w:p w:rsidR="000A14D8" w:rsidRPr="00D928FE" w:rsidRDefault="000A14D8" w:rsidP="000A14D8">
            <w:pPr>
              <w:jc w:val="center"/>
              <w:rPr>
                <w:color w:val="000000"/>
                <w:sz w:val="22"/>
                <w:szCs w:val="22"/>
              </w:rPr>
            </w:pPr>
            <w:r>
              <w:rPr>
                <w:color w:val="000000"/>
                <w:sz w:val="22"/>
                <w:szCs w:val="22"/>
              </w:rPr>
              <w:t>6.3.8.</w:t>
            </w:r>
          </w:p>
          <w:p w:rsidR="00F725EB" w:rsidRPr="00D928FE" w:rsidRDefault="00F725EB" w:rsidP="00FF1C6A">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F725EB" w:rsidRPr="00900A08" w:rsidRDefault="00F725EB" w:rsidP="00530FD6">
            <w:pPr>
              <w:rPr>
                <w:b/>
                <w:color w:val="000000"/>
                <w:sz w:val="20"/>
                <w:szCs w:val="20"/>
              </w:rPr>
            </w:pPr>
            <w:r w:rsidRPr="00862E52">
              <w:rPr>
                <w:b/>
                <w:color w:val="000000"/>
                <w:sz w:val="22"/>
                <w:szCs w:val="22"/>
              </w:rPr>
              <w:lastRenderedPageBreak/>
              <w:t>1</w:t>
            </w:r>
            <w:r w:rsidR="00900A08" w:rsidRPr="00862E52">
              <w:rPr>
                <w:b/>
                <w:color w:val="000000"/>
                <w:sz w:val="22"/>
                <w:szCs w:val="22"/>
              </w:rPr>
              <w:t xml:space="preserve">. </w:t>
            </w:r>
            <w:r w:rsidR="00900A08" w:rsidRPr="00900A08">
              <w:rPr>
                <w:b/>
                <w:color w:val="000000"/>
                <w:sz w:val="20"/>
                <w:szCs w:val="20"/>
              </w:rPr>
              <w:t>NOŢIUNI GENERALE DESPRE TEHNOLOGIA ASAMBLĂRII</w:t>
            </w:r>
          </w:p>
          <w:p w:rsidR="00D42B79" w:rsidRDefault="00D42B79" w:rsidP="00530FD6">
            <w:pPr>
              <w:rPr>
                <w:color w:val="000000"/>
                <w:sz w:val="22"/>
                <w:szCs w:val="22"/>
              </w:rPr>
            </w:pPr>
            <w:r>
              <w:rPr>
                <w:b/>
                <w:color w:val="000000"/>
                <w:sz w:val="22"/>
                <w:szCs w:val="22"/>
              </w:rPr>
              <w:t xml:space="preserve">- </w:t>
            </w:r>
            <w:r>
              <w:rPr>
                <w:color w:val="000000"/>
                <w:sz w:val="22"/>
                <w:szCs w:val="22"/>
              </w:rPr>
              <w:t>structura procesului tehnologic de asamblare;</w:t>
            </w:r>
          </w:p>
          <w:p w:rsidR="00D42B79" w:rsidRDefault="00D42B79" w:rsidP="00530FD6">
            <w:pPr>
              <w:rPr>
                <w:color w:val="000000"/>
                <w:sz w:val="22"/>
                <w:szCs w:val="22"/>
              </w:rPr>
            </w:pPr>
            <w:r>
              <w:rPr>
                <w:color w:val="000000"/>
                <w:sz w:val="22"/>
                <w:szCs w:val="22"/>
              </w:rPr>
              <w:t>- documentaţia tehnologică necesară realizării operaţiei de asamblare;</w:t>
            </w:r>
          </w:p>
          <w:p w:rsidR="00D42B79" w:rsidRDefault="00D42B79" w:rsidP="00530FD6">
            <w:pPr>
              <w:rPr>
                <w:color w:val="000000"/>
                <w:sz w:val="22"/>
                <w:szCs w:val="22"/>
              </w:rPr>
            </w:pPr>
            <w:r>
              <w:rPr>
                <w:color w:val="000000"/>
                <w:sz w:val="22"/>
                <w:szCs w:val="22"/>
              </w:rPr>
              <w:t>- metode de asamblare;</w:t>
            </w:r>
          </w:p>
          <w:p w:rsidR="00D42B79" w:rsidRDefault="00D42B79" w:rsidP="00530FD6">
            <w:pPr>
              <w:rPr>
                <w:color w:val="000000"/>
                <w:sz w:val="22"/>
                <w:szCs w:val="22"/>
              </w:rPr>
            </w:pPr>
            <w:r>
              <w:rPr>
                <w:color w:val="000000"/>
                <w:sz w:val="22"/>
                <w:szCs w:val="22"/>
              </w:rPr>
              <w:t>- precizia de prelucrare şi asamblare;</w:t>
            </w:r>
          </w:p>
          <w:p w:rsidR="00D42B79" w:rsidRDefault="00D42B79" w:rsidP="00530FD6">
            <w:pPr>
              <w:rPr>
                <w:color w:val="000000"/>
                <w:sz w:val="22"/>
                <w:szCs w:val="22"/>
              </w:rPr>
            </w:pPr>
            <w:r>
              <w:rPr>
                <w:color w:val="000000"/>
                <w:sz w:val="22"/>
                <w:szCs w:val="22"/>
              </w:rPr>
              <w:t>- operaţii pregătitoare aplicate pieselor în vederea asamblării;</w:t>
            </w:r>
          </w:p>
          <w:p w:rsidR="00D42B79" w:rsidRDefault="00D42B79" w:rsidP="00530FD6">
            <w:pPr>
              <w:rPr>
                <w:color w:val="000000"/>
                <w:sz w:val="22"/>
                <w:szCs w:val="22"/>
              </w:rPr>
            </w:pPr>
            <w:r>
              <w:rPr>
                <w:color w:val="000000"/>
                <w:sz w:val="22"/>
                <w:szCs w:val="22"/>
              </w:rPr>
              <w:t>- SDV-uri şi utilaje necesare executării operaţiilor pregătitoare;</w:t>
            </w:r>
          </w:p>
          <w:p w:rsidR="00D42B79" w:rsidRDefault="00D42B79" w:rsidP="00530FD6">
            <w:pPr>
              <w:rPr>
                <w:color w:val="000000"/>
                <w:sz w:val="22"/>
                <w:szCs w:val="22"/>
              </w:rPr>
            </w:pPr>
            <w:r>
              <w:rPr>
                <w:color w:val="000000"/>
                <w:sz w:val="22"/>
                <w:szCs w:val="22"/>
              </w:rPr>
              <w:t>- norme de protecţia mediului;</w:t>
            </w:r>
          </w:p>
          <w:p w:rsidR="00D42B79" w:rsidRDefault="00801DE1" w:rsidP="00530FD6">
            <w:pPr>
              <w:rPr>
                <w:color w:val="000000"/>
                <w:sz w:val="22"/>
                <w:szCs w:val="22"/>
              </w:rPr>
            </w:pPr>
            <w:r>
              <w:rPr>
                <w:color w:val="000000"/>
                <w:sz w:val="22"/>
                <w:szCs w:val="22"/>
              </w:rPr>
              <w:t xml:space="preserve">- </w:t>
            </w:r>
            <w:r w:rsidR="00D42B79">
              <w:rPr>
                <w:color w:val="000000"/>
                <w:sz w:val="22"/>
                <w:szCs w:val="22"/>
              </w:rPr>
              <w:t xml:space="preserve">NSSM specifice operaţiilor tehnologice pregătitoare </w:t>
            </w:r>
            <w:r w:rsidR="00D42B79">
              <w:rPr>
                <w:color w:val="000000"/>
                <w:sz w:val="22"/>
                <w:szCs w:val="22"/>
              </w:rPr>
              <w:lastRenderedPageBreak/>
              <w:t>executate în vederea asamblării.</w:t>
            </w:r>
          </w:p>
          <w:p w:rsidR="00D42B79" w:rsidRPr="00D42B79" w:rsidRDefault="00D42B79" w:rsidP="00530FD6">
            <w:pPr>
              <w:rPr>
                <w:b/>
                <w:color w:val="000000"/>
                <w:sz w:val="22"/>
                <w:szCs w:val="22"/>
              </w:rPr>
            </w:pPr>
            <w:r w:rsidRPr="00D42B79">
              <w:rPr>
                <w:b/>
                <w:color w:val="000000"/>
                <w:sz w:val="22"/>
                <w:szCs w:val="22"/>
              </w:rPr>
              <w:t xml:space="preserve">2. </w:t>
            </w:r>
            <w:r w:rsidR="00900A08" w:rsidRPr="00900A08">
              <w:rPr>
                <w:b/>
                <w:color w:val="000000"/>
                <w:sz w:val="20"/>
                <w:szCs w:val="20"/>
              </w:rPr>
              <w:t>ASAMBLĂRI NEDEMONTABILE</w:t>
            </w:r>
          </w:p>
          <w:p w:rsidR="00D42B79" w:rsidRDefault="00900A08" w:rsidP="00530FD6">
            <w:pPr>
              <w:rPr>
                <w:b/>
                <w:color w:val="000000"/>
                <w:sz w:val="22"/>
                <w:szCs w:val="22"/>
              </w:rPr>
            </w:pPr>
            <w:r>
              <w:rPr>
                <w:b/>
                <w:color w:val="000000"/>
                <w:sz w:val="22"/>
                <w:szCs w:val="22"/>
              </w:rPr>
              <w:t>2.1. Asamblări prin nituire</w:t>
            </w:r>
          </w:p>
          <w:p w:rsidR="00D42B79" w:rsidRDefault="00900A08" w:rsidP="00530FD6">
            <w:pPr>
              <w:rPr>
                <w:color w:val="000000"/>
                <w:sz w:val="22"/>
                <w:szCs w:val="22"/>
              </w:rPr>
            </w:pPr>
            <w:r>
              <w:rPr>
                <w:color w:val="000000"/>
                <w:sz w:val="22"/>
                <w:szCs w:val="22"/>
              </w:rPr>
              <w:t>- clasificarea îmbinărilor nituite;</w:t>
            </w:r>
          </w:p>
          <w:p w:rsidR="00900A08" w:rsidRDefault="00900A08" w:rsidP="00530FD6">
            <w:pPr>
              <w:rPr>
                <w:color w:val="000000"/>
                <w:sz w:val="22"/>
                <w:szCs w:val="22"/>
              </w:rPr>
            </w:pPr>
            <w:r>
              <w:rPr>
                <w:color w:val="000000"/>
                <w:sz w:val="22"/>
                <w:szCs w:val="22"/>
              </w:rPr>
              <w:t>- dimensiunile constructive ale îmbinărilor nituite;</w:t>
            </w:r>
          </w:p>
          <w:p w:rsidR="00900A08" w:rsidRDefault="00900A08" w:rsidP="00530FD6">
            <w:pPr>
              <w:rPr>
                <w:color w:val="000000"/>
                <w:sz w:val="22"/>
                <w:szCs w:val="22"/>
              </w:rPr>
            </w:pPr>
            <w:r>
              <w:rPr>
                <w:color w:val="000000"/>
                <w:sz w:val="22"/>
                <w:szCs w:val="22"/>
              </w:rPr>
              <w:t>- condiţii tehnice impuse îmbinărilor nituite;</w:t>
            </w:r>
          </w:p>
          <w:p w:rsidR="00900A08" w:rsidRDefault="00900A08" w:rsidP="00530FD6">
            <w:pPr>
              <w:rPr>
                <w:color w:val="000000"/>
                <w:sz w:val="22"/>
                <w:szCs w:val="22"/>
              </w:rPr>
            </w:pPr>
            <w:r>
              <w:rPr>
                <w:color w:val="000000"/>
                <w:sz w:val="22"/>
                <w:szCs w:val="22"/>
              </w:rPr>
              <w:t>- operaţii tehnologice pregătitoare aplicate în vederea realizării îmbinărilor nituite;</w:t>
            </w:r>
          </w:p>
          <w:p w:rsidR="00900A08" w:rsidRDefault="00900A08" w:rsidP="00530FD6">
            <w:pPr>
              <w:rPr>
                <w:color w:val="000000"/>
                <w:sz w:val="22"/>
                <w:szCs w:val="22"/>
              </w:rPr>
            </w:pPr>
            <w:r>
              <w:rPr>
                <w:color w:val="000000"/>
                <w:sz w:val="22"/>
                <w:szCs w:val="22"/>
              </w:rPr>
              <w:t>- nituirea manuală (SDV-uri, prese manuale de nituit, tehnologia nituirii manuale, NSSM la nituirea manuală);</w:t>
            </w:r>
          </w:p>
          <w:p w:rsidR="00900A08" w:rsidRDefault="00900A08" w:rsidP="00530FD6">
            <w:pPr>
              <w:rPr>
                <w:color w:val="000000"/>
                <w:sz w:val="22"/>
                <w:szCs w:val="22"/>
              </w:rPr>
            </w:pPr>
            <w:r>
              <w:rPr>
                <w:color w:val="000000"/>
                <w:sz w:val="22"/>
                <w:szCs w:val="22"/>
              </w:rPr>
              <w:t>- nituirea mecanică (clasificarea maşinilor de nituit, maşini de nituit: electrice, hidraulice, pneumatice, tehnologia nituirii mecanice, NSSM la nituirea mecanică);</w:t>
            </w:r>
          </w:p>
          <w:p w:rsidR="00900A08" w:rsidRDefault="00900A08" w:rsidP="00530FD6">
            <w:pPr>
              <w:rPr>
                <w:color w:val="000000"/>
                <w:sz w:val="22"/>
                <w:szCs w:val="22"/>
              </w:rPr>
            </w:pPr>
            <w:r>
              <w:rPr>
                <w:color w:val="000000"/>
                <w:sz w:val="22"/>
                <w:szCs w:val="22"/>
              </w:rPr>
              <w:t>- controlul îmbinărilor nituite;</w:t>
            </w:r>
          </w:p>
          <w:p w:rsidR="00900A08" w:rsidRPr="00900A08" w:rsidRDefault="00900A08" w:rsidP="00530FD6">
            <w:pPr>
              <w:rPr>
                <w:color w:val="000000"/>
                <w:sz w:val="22"/>
                <w:szCs w:val="22"/>
              </w:rPr>
            </w:pPr>
            <w:r>
              <w:rPr>
                <w:color w:val="000000"/>
                <w:sz w:val="22"/>
                <w:szCs w:val="22"/>
              </w:rPr>
              <w:t>- defectele îmbinărilor nituite şi remedierea lor.</w:t>
            </w:r>
          </w:p>
          <w:p w:rsidR="00900A08" w:rsidRDefault="00F725EB" w:rsidP="00900A08">
            <w:pPr>
              <w:rPr>
                <w:b/>
                <w:color w:val="000000"/>
                <w:sz w:val="22"/>
                <w:szCs w:val="22"/>
              </w:rPr>
            </w:pPr>
            <w:r w:rsidRPr="00862E52">
              <w:rPr>
                <w:b/>
                <w:color w:val="000000"/>
                <w:sz w:val="22"/>
                <w:szCs w:val="22"/>
              </w:rPr>
              <w:t>2.</w:t>
            </w:r>
            <w:r w:rsidR="00900A08">
              <w:rPr>
                <w:b/>
                <w:color w:val="000000"/>
                <w:sz w:val="22"/>
                <w:szCs w:val="22"/>
              </w:rPr>
              <w:t>2. Asamblări prin sudare</w:t>
            </w:r>
          </w:p>
          <w:p w:rsidR="00900A08" w:rsidRDefault="00900A08" w:rsidP="00900A08">
            <w:pPr>
              <w:rPr>
                <w:color w:val="000000"/>
                <w:sz w:val="22"/>
                <w:szCs w:val="22"/>
              </w:rPr>
            </w:pPr>
            <w:r>
              <w:rPr>
                <w:b/>
                <w:color w:val="000000"/>
                <w:sz w:val="22"/>
                <w:szCs w:val="22"/>
              </w:rPr>
              <w:t xml:space="preserve">- </w:t>
            </w:r>
            <w:r>
              <w:rPr>
                <w:color w:val="000000"/>
                <w:sz w:val="22"/>
                <w:szCs w:val="22"/>
              </w:rPr>
              <w:t>sudabilitatea metalelor şi aliajelor metalice;</w:t>
            </w:r>
          </w:p>
          <w:p w:rsidR="00900A08" w:rsidRDefault="00900A08" w:rsidP="00900A08">
            <w:pPr>
              <w:rPr>
                <w:color w:val="000000"/>
                <w:sz w:val="22"/>
                <w:szCs w:val="22"/>
              </w:rPr>
            </w:pPr>
            <w:r>
              <w:rPr>
                <w:color w:val="000000"/>
                <w:sz w:val="22"/>
                <w:szCs w:val="22"/>
              </w:rPr>
              <w:t>- clasificarea îmbinărilor sudate;</w:t>
            </w:r>
          </w:p>
          <w:p w:rsidR="00900A08" w:rsidRDefault="00900A08" w:rsidP="00900A08">
            <w:pPr>
              <w:rPr>
                <w:color w:val="000000"/>
                <w:sz w:val="22"/>
                <w:szCs w:val="22"/>
              </w:rPr>
            </w:pPr>
            <w:r>
              <w:rPr>
                <w:color w:val="000000"/>
                <w:sz w:val="22"/>
                <w:szCs w:val="22"/>
              </w:rPr>
              <w:t>- formele şi dimensiunile rosturilor;</w:t>
            </w:r>
          </w:p>
          <w:p w:rsidR="00900A08" w:rsidRDefault="00900A08" w:rsidP="00900A08">
            <w:pPr>
              <w:rPr>
                <w:color w:val="000000"/>
                <w:sz w:val="22"/>
                <w:szCs w:val="22"/>
              </w:rPr>
            </w:pPr>
            <w:r>
              <w:rPr>
                <w:color w:val="000000"/>
                <w:sz w:val="22"/>
                <w:szCs w:val="22"/>
              </w:rPr>
              <w:t>- procedee de sudare prin topire şi presiune;</w:t>
            </w:r>
          </w:p>
          <w:p w:rsidR="00900A08" w:rsidRDefault="00900A08" w:rsidP="00900A08">
            <w:pPr>
              <w:rPr>
                <w:color w:val="000000"/>
                <w:sz w:val="22"/>
                <w:szCs w:val="22"/>
              </w:rPr>
            </w:pPr>
            <w:r>
              <w:rPr>
                <w:color w:val="000000"/>
                <w:sz w:val="22"/>
                <w:szCs w:val="22"/>
              </w:rPr>
              <w:t>- clasificarea procedeelor de sudare prin topire;</w:t>
            </w:r>
          </w:p>
          <w:p w:rsidR="00900A08" w:rsidRDefault="00900A08" w:rsidP="00900A08">
            <w:pPr>
              <w:rPr>
                <w:color w:val="000000"/>
                <w:sz w:val="22"/>
                <w:szCs w:val="22"/>
              </w:rPr>
            </w:pPr>
            <w:r>
              <w:rPr>
                <w:color w:val="000000"/>
                <w:sz w:val="22"/>
                <w:szCs w:val="22"/>
              </w:rPr>
              <w:t>- sudarea manuală cu arc electric (pri</w:t>
            </w:r>
            <w:r w:rsidR="00C94C30">
              <w:rPr>
                <w:color w:val="000000"/>
                <w:sz w:val="22"/>
                <w:szCs w:val="22"/>
              </w:rPr>
              <w:t>ncipiu, electrozi de sudare, scule, dispozitive şi utilaje pentru sudare, parametrii regimului de sudare, tehnologia sudării cu arc electric, NSSM  la sudarea manuală cu arc electric);</w:t>
            </w:r>
          </w:p>
          <w:p w:rsidR="00C94C30" w:rsidRDefault="00C94C30" w:rsidP="00900A08">
            <w:pPr>
              <w:rPr>
                <w:color w:val="000000"/>
                <w:sz w:val="22"/>
                <w:szCs w:val="22"/>
              </w:rPr>
            </w:pPr>
            <w:r>
              <w:rPr>
                <w:color w:val="000000"/>
                <w:sz w:val="22"/>
                <w:szCs w:val="22"/>
              </w:rPr>
              <w:t>- defectele îmbinărilor sudate şi remedierea acestora;</w:t>
            </w:r>
          </w:p>
          <w:p w:rsidR="00C94C30" w:rsidRPr="00900A08" w:rsidRDefault="00C94C30" w:rsidP="00900A08">
            <w:pPr>
              <w:rPr>
                <w:color w:val="000000"/>
                <w:sz w:val="22"/>
                <w:szCs w:val="22"/>
              </w:rPr>
            </w:pPr>
            <w:r>
              <w:rPr>
                <w:color w:val="000000"/>
                <w:sz w:val="22"/>
                <w:szCs w:val="22"/>
              </w:rPr>
              <w:t>- controlul îmbinărilor sudate (încercări distructive şi nedistructive).</w:t>
            </w:r>
          </w:p>
          <w:p w:rsidR="00F725EB" w:rsidRDefault="00796818" w:rsidP="00530FD6">
            <w:pPr>
              <w:rPr>
                <w:b/>
                <w:color w:val="000000"/>
                <w:sz w:val="22"/>
                <w:szCs w:val="22"/>
              </w:rPr>
            </w:pPr>
            <w:r w:rsidRPr="00796818">
              <w:rPr>
                <w:b/>
                <w:color w:val="000000"/>
                <w:sz w:val="22"/>
                <w:szCs w:val="22"/>
              </w:rPr>
              <w:t xml:space="preserve">2.3. </w:t>
            </w:r>
            <w:r>
              <w:rPr>
                <w:b/>
                <w:color w:val="000000"/>
                <w:sz w:val="22"/>
                <w:szCs w:val="22"/>
              </w:rPr>
              <w:t>Asamblări prin lipire</w:t>
            </w:r>
          </w:p>
          <w:p w:rsidR="00796818" w:rsidRDefault="00796818" w:rsidP="00530FD6">
            <w:pPr>
              <w:rPr>
                <w:color w:val="000000"/>
                <w:sz w:val="22"/>
                <w:szCs w:val="22"/>
              </w:rPr>
            </w:pPr>
            <w:r>
              <w:rPr>
                <w:b/>
                <w:color w:val="000000"/>
                <w:sz w:val="22"/>
                <w:szCs w:val="22"/>
              </w:rPr>
              <w:t xml:space="preserve">- </w:t>
            </w:r>
            <w:r>
              <w:rPr>
                <w:color w:val="000000"/>
                <w:sz w:val="22"/>
                <w:szCs w:val="22"/>
              </w:rPr>
              <w:t>avantajele şi dezavantajele asamblării prin lipire;</w:t>
            </w:r>
          </w:p>
          <w:p w:rsidR="00796818" w:rsidRDefault="00796818" w:rsidP="00530FD6">
            <w:pPr>
              <w:rPr>
                <w:color w:val="000000"/>
                <w:sz w:val="22"/>
                <w:szCs w:val="22"/>
              </w:rPr>
            </w:pPr>
            <w:r>
              <w:rPr>
                <w:color w:val="000000"/>
                <w:sz w:val="22"/>
                <w:szCs w:val="22"/>
              </w:rPr>
              <w:t>- domenii de utilizare;</w:t>
            </w:r>
          </w:p>
          <w:p w:rsidR="00796818" w:rsidRDefault="00796818" w:rsidP="00530FD6">
            <w:pPr>
              <w:rPr>
                <w:color w:val="000000"/>
                <w:sz w:val="22"/>
                <w:szCs w:val="22"/>
              </w:rPr>
            </w:pPr>
            <w:r>
              <w:rPr>
                <w:color w:val="000000"/>
                <w:sz w:val="22"/>
                <w:szCs w:val="22"/>
              </w:rPr>
              <w:t>- materiale şi aliaje de adaos;</w:t>
            </w:r>
          </w:p>
          <w:p w:rsidR="00796818" w:rsidRDefault="00796818" w:rsidP="00530FD6">
            <w:pPr>
              <w:rPr>
                <w:color w:val="000000"/>
                <w:sz w:val="22"/>
                <w:szCs w:val="22"/>
              </w:rPr>
            </w:pPr>
            <w:r>
              <w:rPr>
                <w:color w:val="000000"/>
                <w:sz w:val="22"/>
                <w:szCs w:val="22"/>
              </w:rPr>
              <w:t>- procedee de lipire: lipire moale, lipire tare;</w:t>
            </w:r>
          </w:p>
          <w:p w:rsidR="00796818" w:rsidRDefault="00796818" w:rsidP="00530FD6">
            <w:pPr>
              <w:rPr>
                <w:color w:val="000000"/>
                <w:sz w:val="22"/>
                <w:szCs w:val="22"/>
              </w:rPr>
            </w:pPr>
            <w:r>
              <w:rPr>
                <w:color w:val="000000"/>
                <w:sz w:val="22"/>
                <w:szCs w:val="22"/>
              </w:rPr>
              <w:t>- scule şi echipamente pentru lipire;</w:t>
            </w:r>
          </w:p>
          <w:p w:rsidR="00796818" w:rsidRDefault="00796818" w:rsidP="00530FD6">
            <w:pPr>
              <w:rPr>
                <w:color w:val="000000"/>
                <w:sz w:val="22"/>
                <w:szCs w:val="22"/>
              </w:rPr>
            </w:pPr>
            <w:r>
              <w:rPr>
                <w:color w:val="000000"/>
                <w:sz w:val="22"/>
                <w:szCs w:val="22"/>
              </w:rPr>
              <w:t>- tehnologia îmbinării prin lipire;</w:t>
            </w:r>
          </w:p>
          <w:p w:rsidR="00796818" w:rsidRDefault="00796818" w:rsidP="00530FD6">
            <w:pPr>
              <w:rPr>
                <w:color w:val="000000"/>
                <w:sz w:val="22"/>
                <w:szCs w:val="22"/>
              </w:rPr>
            </w:pPr>
            <w:r>
              <w:rPr>
                <w:color w:val="000000"/>
                <w:sz w:val="22"/>
                <w:szCs w:val="22"/>
              </w:rPr>
              <w:lastRenderedPageBreak/>
              <w:t>- controlul îmbinărilor lipite;</w:t>
            </w:r>
          </w:p>
          <w:p w:rsidR="00796818" w:rsidRPr="00796818" w:rsidRDefault="00796818" w:rsidP="00530FD6">
            <w:pPr>
              <w:rPr>
                <w:color w:val="000000"/>
                <w:sz w:val="22"/>
                <w:szCs w:val="22"/>
              </w:rPr>
            </w:pPr>
            <w:r>
              <w:rPr>
                <w:color w:val="000000"/>
                <w:sz w:val="22"/>
                <w:szCs w:val="22"/>
              </w:rPr>
              <w:t>- NSSM la lipire.</w:t>
            </w:r>
          </w:p>
          <w:p w:rsidR="00796818" w:rsidRDefault="00FF1C6A" w:rsidP="00530FD6">
            <w:pPr>
              <w:rPr>
                <w:b/>
                <w:color w:val="000000"/>
                <w:sz w:val="22"/>
                <w:szCs w:val="22"/>
              </w:rPr>
            </w:pPr>
            <w:r w:rsidRPr="00FF1C6A">
              <w:rPr>
                <w:b/>
                <w:color w:val="000000"/>
                <w:sz w:val="22"/>
                <w:szCs w:val="22"/>
              </w:rPr>
              <w:t xml:space="preserve">2.4. </w:t>
            </w:r>
            <w:r>
              <w:rPr>
                <w:b/>
                <w:color w:val="000000"/>
                <w:sz w:val="22"/>
                <w:szCs w:val="22"/>
              </w:rPr>
              <w:t>Asamblări prin încleiere (adezivi)</w:t>
            </w:r>
          </w:p>
          <w:p w:rsidR="00FF1C6A" w:rsidRDefault="00FF1C6A" w:rsidP="00530FD6">
            <w:pPr>
              <w:rPr>
                <w:color w:val="000000"/>
                <w:sz w:val="22"/>
                <w:szCs w:val="22"/>
              </w:rPr>
            </w:pPr>
            <w:r>
              <w:rPr>
                <w:color w:val="000000"/>
                <w:sz w:val="22"/>
                <w:szCs w:val="22"/>
              </w:rPr>
              <w:t>- avantajele şi dezavantajele asamblării prin încleiere;</w:t>
            </w:r>
          </w:p>
          <w:p w:rsidR="00FF1C6A" w:rsidRDefault="00FF1C6A" w:rsidP="00530FD6">
            <w:pPr>
              <w:rPr>
                <w:color w:val="000000"/>
                <w:sz w:val="22"/>
                <w:szCs w:val="22"/>
              </w:rPr>
            </w:pPr>
            <w:r>
              <w:rPr>
                <w:color w:val="000000"/>
                <w:sz w:val="22"/>
                <w:szCs w:val="22"/>
              </w:rPr>
              <w:t>- domenii de utilizare;</w:t>
            </w:r>
          </w:p>
          <w:p w:rsidR="00FF1C6A" w:rsidRDefault="00FF1C6A" w:rsidP="00530FD6">
            <w:pPr>
              <w:rPr>
                <w:color w:val="000000"/>
                <w:sz w:val="22"/>
                <w:szCs w:val="22"/>
              </w:rPr>
            </w:pPr>
            <w:r>
              <w:rPr>
                <w:color w:val="000000"/>
                <w:sz w:val="22"/>
                <w:szCs w:val="22"/>
              </w:rPr>
              <w:t>- clasificarea adezivilor;</w:t>
            </w:r>
          </w:p>
          <w:p w:rsidR="00FF1C6A" w:rsidRDefault="00FF1C6A" w:rsidP="00530FD6">
            <w:pPr>
              <w:rPr>
                <w:color w:val="000000"/>
                <w:sz w:val="22"/>
                <w:szCs w:val="22"/>
              </w:rPr>
            </w:pPr>
            <w:r>
              <w:rPr>
                <w:color w:val="000000"/>
                <w:sz w:val="22"/>
                <w:szCs w:val="22"/>
              </w:rPr>
              <w:t>- tehnologia îmbinării prin încleiere;</w:t>
            </w:r>
          </w:p>
          <w:p w:rsidR="00FF1C6A" w:rsidRDefault="00FF1C6A" w:rsidP="00530FD6">
            <w:pPr>
              <w:rPr>
                <w:color w:val="000000"/>
                <w:sz w:val="22"/>
                <w:szCs w:val="22"/>
              </w:rPr>
            </w:pPr>
            <w:r>
              <w:rPr>
                <w:color w:val="000000"/>
                <w:sz w:val="22"/>
                <w:szCs w:val="22"/>
              </w:rPr>
              <w:t>- controlul îmbinărilor cu adezivi;</w:t>
            </w:r>
          </w:p>
          <w:p w:rsidR="00FF1C6A" w:rsidRPr="00FF1C6A" w:rsidRDefault="00FF1C6A" w:rsidP="00530FD6">
            <w:pPr>
              <w:rPr>
                <w:color w:val="000000"/>
                <w:sz w:val="22"/>
                <w:szCs w:val="22"/>
              </w:rPr>
            </w:pPr>
            <w:r>
              <w:rPr>
                <w:color w:val="000000"/>
                <w:sz w:val="22"/>
                <w:szCs w:val="22"/>
              </w:rPr>
              <w:t>- NSSM la asamblarea prin încleiere.</w:t>
            </w:r>
          </w:p>
          <w:p w:rsidR="00CE0872" w:rsidRDefault="00CE0872" w:rsidP="00530FD6">
            <w:pPr>
              <w:rPr>
                <w:b/>
                <w:color w:val="000000"/>
                <w:sz w:val="20"/>
                <w:szCs w:val="20"/>
              </w:rPr>
            </w:pPr>
          </w:p>
          <w:p w:rsidR="00796818" w:rsidRDefault="00FF1C6A" w:rsidP="00530FD6">
            <w:pPr>
              <w:rPr>
                <w:b/>
                <w:color w:val="000000"/>
                <w:sz w:val="20"/>
                <w:szCs w:val="20"/>
              </w:rPr>
            </w:pPr>
            <w:r w:rsidRPr="00FF1C6A">
              <w:rPr>
                <w:b/>
                <w:color w:val="000000"/>
                <w:sz w:val="20"/>
                <w:szCs w:val="20"/>
              </w:rPr>
              <w:t xml:space="preserve">3. </w:t>
            </w:r>
            <w:r>
              <w:rPr>
                <w:b/>
                <w:color w:val="000000"/>
                <w:sz w:val="20"/>
                <w:szCs w:val="20"/>
              </w:rPr>
              <w:t xml:space="preserve"> ASAMBLĂRI DEMONTABILE</w:t>
            </w:r>
          </w:p>
          <w:p w:rsidR="00FF1C6A" w:rsidRDefault="00FF1C6A" w:rsidP="00530FD6">
            <w:pPr>
              <w:rPr>
                <w:b/>
                <w:color w:val="000000"/>
                <w:sz w:val="22"/>
                <w:szCs w:val="22"/>
              </w:rPr>
            </w:pPr>
            <w:r w:rsidRPr="00FF1C6A">
              <w:rPr>
                <w:b/>
                <w:color w:val="000000"/>
                <w:sz w:val="22"/>
                <w:szCs w:val="22"/>
              </w:rPr>
              <w:t xml:space="preserve">3.1. Asamblări </w:t>
            </w:r>
            <w:r>
              <w:rPr>
                <w:b/>
                <w:color w:val="000000"/>
                <w:sz w:val="22"/>
                <w:szCs w:val="22"/>
              </w:rPr>
              <w:t>filetate</w:t>
            </w:r>
          </w:p>
          <w:p w:rsidR="00FF1C6A" w:rsidRDefault="00FF1C6A" w:rsidP="00530FD6">
            <w:pPr>
              <w:rPr>
                <w:color w:val="000000"/>
                <w:sz w:val="22"/>
                <w:szCs w:val="22"/>
              </w:rPr>
            </w:pPr>
            <w:r>
              <w:rPr>
                <w:b/>
                <w:color w:val="000000"/>
                <w:sz w:val="22"/>
                <w:szCs w:val="22"/>
              </w:rPr>
              <w:t xml:space="preserve">- </w:t>
            </w:r>
            <w:r>
              <w:rPr>
                <w:color w:val="000000"/>
                <w:sz w:val="22"/>
                <w:szCs w:val="22"/>
              </w:rPr>
              <w:t>avantajele şi dezavantajele asamblării filetate;</w:t>
            </w:r>
          </w:p>
          <w:p w:rsidR="00FF1C6A" w:rsidRDefault="00FF1C6A" w:rsidP="00530FD6">
            <w:pPr>
              <w:rPr>
                <w:color w:val="000000"/>
                <w:sz w:val="22"/>
                <w:szCs w:val="22"/>
              </w:rPr>
            </w:pPr>
            <w:r>
              <w:rPr>
                <w:color w:val="000000"/>
                <w:sz w:val="22"/>
                <w:szCs w:val="22"/>
              </w:rPr>
              <w:t>- siguranţa în exploatare a asamblărilor cu şuruburi, prezoane şi piuliţe;</w:t>
            </w:r>
          </w:p>
          <w:p w:rsidR="00FF1C6A" w:rsidRDefault="00FF1C6A" w:rsidP="00530FD6">
            <w:pPr>
              <w:rPr>
                <w:color w:val="000000"/>
                <w:sz w:val="22"/>
                <w:szCs w:val="22"/>
              </w:rPr>
            </w:pPr>
            <w:r>
              <w:rPr>
                <w:color w:val="000000"/>
                <w:sz w:val="22"/>
                <w:szCs w:val="22"/>
              </w:rPr>
              <w:t>- asigurarea piuliţelor împotriva autodesfacerii;</w:t>
            </w:r>
          </w:p>
          <w:p w:rsidR="00FF1C6A" w:rsidRDefault="00FF1C6A" w:rsidP="00530FD6">
            <w:pPr>
              <w:rPr>
                <w:color w:val="000000"/>
                <w:sz w:val="22"/>
                <w:szCs w:val="22"/>
              </w:rPr>
            </w:pPr>
            <w:r>
              <w:rPr>
                <w:color w:val="000000"/>
                <w:sz w:val="22"/>
                <w:szCs w:val="22"/>
              </w:rPr>
              <w:t>- scule folosite la montarea şi demontarea asamblărilor filetate;</w:t>
            </w:r>
          </w:p>
          <w:p w:rsidR="00FF1C6A" w:rsidRDefault="00FF1C6A" w:rsidP="00530FD6">
            <w:pPr>
              <w:rPr>
                <w:color w:val="000000"/>
                <w:sz w:val="22"/>
                <w:szCs w:val="22"/>
              </w:rPr>
            </w:pPr>
            <w:r>
              <w:rPr>
                <w:color w:val="000000"/>
                <w:sz w:val="22"/>
                <w:szCs w:val="22"/>
              </w:rPr>
              <w:t>- montarea şi demontarea prezoanelor;</w:t>
            </w:r>
          </w:p>
          <w:p w:rsidR="00FF1C6A" w:rsidRDefault="00FF1C6A" w:rsidP="00530FD6">
            <w:pPr>
              <w:rPr>
                <w:color w:val="000000"/>
                <w:sz w:val="22"/>
                <w:szCs w:val="22"/>
              </w:rPr>
            </w:pPr>
            <w:r>
              <w:rPr>
                <w:color w:val="000000"/>
                <w:sz w:val="22"/>
                <w:szCs w:val="22"/>
              </w:rPr>
              <w:t>- tehnologia de esecuţie a asamblărilor prin filet;</w:t>
            </w:r>
          </w:p>
          <w:p w:rsidR="00FF1C6A" w:rsidRDefault="00FF1C6A" w:rsidP="00530FD6">
            <w:pPr>
              <w:rPr>
                <w:color w:val="000000"/>
                <w:sz w:val="22"/>
                <w:szCs w:val="22"/>
              </w:rPr>
            </w:pPr>
            <w:r>
              <w:rPr>
                <w:color w:val="000000"/>
                <w:sz w:val="22"/>
                <w:szCs w:val="22"/>
              </w:rPr>
              <w:t>- controlul asamblărilor prin filet;</w:t>
            </w:r>
          </w:p>
          <w:p w:rsidR="00FF1C6A" w:rsidRDefault="00FF1C6A" w:rsidP="00530FD6">
            <w:pPr>
              <w:rPr>
                <w:color w:val="000000"/>
                <w:sz w:val="22"/>
                <w:szCs w:val="22"/>
              </w:rPr>
            </w:pPr>
            <w:r>
              <w:rPr>
                <w:color w:val="000000"/>
                <w:sz w:val="22"/>
                <w:szCs w:val="22"/>
              </w:rPr>
              <w:t>- NSSM la realizarea asamblărilor prin filet.</w:t>
            </w:r>
          </w:p>
          <w:p w:rsidR="00F725EB" w:rsidRPr="00FF1C6A" w:rsidRDefault="00FF1C6A" w:rsidP="00FF1C6A">
            <w:pPr>
              <w:ind w:firstLine="33"/>
              <w:rPr>
                <w:b/>
                <w:color w:val="000000"/>
                <w:sz w:val="22"/>
                <w:szCs w:val="22"/>
              </w:rPr>
            </w:pPr>
            <w:r w:rsidRPr="00FF1C6A">
              <w:rPr>
                <w:b/>
                <w:color w:val="000000"/>
                <w:sz w:val="22"/>
                <w:szCs w:val="22"/>
              </w:rPr>
              <w:t xml:space="preserve">3. 2. </w:t>
            </w:r>
            <w:r>
              <w:rPr>
                <w:b/>
                <w:color w:val="000000"/>
                <w:sz w:val="22"/>
                <w:szCs w:val="22"/>
              </w:rPr>
              <w:t>Asamblări prin formă</w:t>
            </w:r>
          </w:p>
          <w:p w:rsidR="00CE0872" w:rsidRDefault="00530FD6" w:rsidP="00530FD6">
            <w:pPr>
              <w:rPr>
                <w:color w:val="000000"/>
                <w:sz w:val="22"/>
                <w:szCs w:val="22"/>
              </w:rPr>
            </w:pPr>
            <w:r>
              <w:rPr>
                <w:color w:val="000000"/>
                <w:sz w:val="22"/>
                <w:szCs w:val="22"/>
              </w:rPr>
              <w:t>- asamblări prin pene (montarea şi demontarea penelor, SDV-uri, NSSM la realizarea asamblărilor prin pene);</w:t>
            </w:r>
          </w:p>
          <w:p w:rsidR="00CE0872" w:rsidRPr="00CE0872" w:rsidRDefault="00CE0872" w:rsidP="00530FD6">
            <w:pPr>
              <w:rPr>
                <w:b/>
                <w:color w:val="000000"/>
                <w:sz w:val="22"/>
                <w:szCs w:val="22"/>
              </w:rPr>
            </w:pPr>
            <w:r w:rsidRPr="009A21DD">
              <w:rPr>
                <w:b/>
                <w:color w:val="000000"/>
                <w:sz w:val="22"/>
                <w:szCs w:val="22"/>
              </w:rPr>
              <w:t>„Să ştii mai multe să fii mai bun</w:t>
            </w:r>
            <w:r>
              <w:rPr>
                <w:b/>
                <w:color w:val="000000"/>
                <w:sz w:val="22"/>
                <w:szCs w:val="22"/>
              </w:rPr>
              <w:t>!</w:t>
            </w:r>
            <w:r w:rsidRPr="009A21DD">
              <w:rPr>
                <w:b/>
                <w:color w:val="000000"/>
                <w:sz w:val="22"/>
                <w:szCs w:val="22"/>
              </w:rPr>
              <w:t>”</w:t>
            </w:r>
          </w:p>
          <w:p w:rsidR="00530FD6" w:rsidRDefault="00530FD6" w:rsidP="00530FD6">
            <w:pPr>
              <w:rPr>
                <w:color w:val="000000"/>
                <w:sz w:val="22"/>
                <w:szCs w:val="22"/>
              </w:rPr>
            </w:pPr>
            <w:r>
              <w:rPr>
                <w:color w:val="000000"/>
                <w:sz w:val="22"/>
                <w:szCs w:val="22"/>
              </w:rPr>
              <w:t>- asamblări prin caneluri (clasificarea asamblărilor după forma canelurilor şi după modul cum se realizează centrarea butucului pe arbore, tehnologia de execuţie a asamblărilor prin caneluri, SDV-uri necesare, NSSM la realizarea asamblărilor prin caneluri);</w:t>
            </w:r>
          </w:p>
          <w:p w:rsidR="00530FD6" w:rsidRDefault="00530FD6" w:rsidP="00530FD6">
            <w:pPr>
              <w:rPr>
                <w:color w:val="000000"/>
                <w:sz w:val="22"/>
                <w:szCs w:val="22"/>
              </w:rPr>
            </w:pPr>
            <w:r>
              <w:rPr>
                <w:color w:val="000000"/>
                <w:sz w:val="22"/>
                <w:szCs w:val="22"/>
              </w:rPr>
              <w:t>- asamblări cu profile poligonale (avantaje şi dezavantaje, tipuri de profile, domeniile de utilizare ale arborilor cu profil K);</w:t>
            </w:r>
          </w:p>
          <w:p w:rsidR="00796818" w:rsidRDefault="00530FD6" w:rsidP="00530FD6">
            <w:pPr>
              <w:rPr>
                <w:color w:val="000000"/>
                <w:sz w:val="22"/>
                <w:szCs w:val="22"/>
              </w:rPr>
            </w:pPr>
            <w:r>
              <w:rPr>
                <w:color w:val="000000"/>
                <w:sz w:val="22"/>
                <w:szCs w:val="22"/>
              </w:rPr>
              <w:t xml:space="preserve">- asamblări cu ştifturi şi bolţuri (forme constructive, materiale de execuţie, rolul asamblărilor cu ştifturi şi bolţuri, tehnologii de execuţie, NSSM la asamblarea cu </w:t>
            </w:r>
            <w:r>
              <w:rPr>
                <w:color w:val="000000"/>
                <w:sz w:val="22"/>
                <w:szCs w:val="22"/>
              </w:rPr>
              <w:lastRenderedPageBreak/>
              <w:t>ştifturi şi bolţuri).</w:t>
            </w:r>
          </w:p>
          <w:p w:rsidR="00796818" w:rsidRPr="00530FD6" w:rsidRDefault="00530FD6" w:rsidP="00530FD6">
            <w:pPr>
              <w:rPr>
                <w:b/>
                <w:color w:val="000000"/>
                <w:sz w:val="22"/>
                <w:szCs w:val="22"/>
              </w:rPr>
            </w:pPr>
            <w:r>
              <w:rPr>
                <w:b/>
                <w:color w:val="000000"/>
                <w:sz w:val="22"/>
                <w:szCs w:val="22"/>
              </w:rPr>
              <w:t>3.3. Asamblări prin forţe</w:t>
            </w:r>
            <w:r w:rsidRPr="00530FD6">
              <w:rPr>
                <w:b/>
                <w:color w:val="000000"/>
                <w:sz w:val="22"/>
                <w:szCs w:val="22"/>
              </w:rPr>
              <w:t xml:space="preserve"> de frecare</w:t>
            </w:r>
          </w:p>
          <w:p w:rsidR="00796818" w:rsidRDefault="00530FD6" w:rsidP="00530FD6">
            <w:pPr>
              <w:rPr>
                <w:color w:val="000000"/>
                <w:sz w:val="22"/>
                <w:szCs w:val="22"/>
              </w:rPr>
            </w:pPr>
            <w:r>
              <w:rPr>
                <w:color w:val="000000"/>
                <w:sz w:val="22"/>
                <w:szCs w:val="22"/>
              </w:rPr>
              <w:t>- asamblări prin strângere pe con (SDV-uri, tehnologie de execuţie, controlul asamblării, NSSM la realizarea asamblării prin strângere pe con);</w:t>
            </w:r>
          </w:p>
          <w:p w:rsidR="00530FD6" w:rsidRDefault="00530FD6" w:rsidP="00530FD6">
            <w:pPr>
              <w:rPr>
                <w:color w:val="000000"/>
                <w:sz w:val="22"/>
                <w:szCs w:val="22"/>
              </w:rPr>
            </w:pPr>
            <w:r>
              <w:rPr>
                <w:color w:val="000000"/>
                <w:sz w:val="22"/>
                <w:szCs w:val="22"/>
              </w:rPr>
              <w:t xml:space="preserve">- asamblări cu inele tronconice (avantaje şi dezavantaje, </w:t>
            </w:r>
          </w:p>
          <w:p w:rsidR="00F725EB" w:rsidRDefault="000A14D8" w:rsidP="00530FD6">
            <w:pPr>
              <w:rPr>
                <w:color w:val="000000"/>
                <w:sz w:val="22"/>
                <w:szCs w:val="22"/>
              </w:rPr>
            </w:pPr>
            <w:r>
              <w:rPr>
                <w:color w:val="000000"/>
                <w:sz w:val="22"/>
                <w:szCs w:val="22"/>
              </w:rPr>
              <w:t>SDV-uri, tehnologie de execuţie, NSSM la realizarea asamblării cu inele tronconice);</w:t>
            </w:r>
          </w:p>
          <w:p w:rsidR="000A14D8" w:rsidRDefault="00316957" w:rsidP="000A14D8">
            <w:pPr>
              <w:rPr>
                <w:color w:val="000000"/>
                <w:sz w:val="22"/>
                <w:szCs w:val="22"/>
              </w:rPr>
            </w:pPr>
            <w:r>
              <w:rPr>
                <w:color w:val="000000"/>
                <w:sz w:val="22"/>
                <w:szCs w:val="22"/>
              </w:rPr>
              <w:t xml:space="preserve">- </w:t>
            </w:r>
            <w:r w:rsidR="000A14D8">
              <w:rPr>
                <w:color w:val="000000"/>
                <w:sz w:val="22"/>
                <w:szCs w:val="22"/>
              </w:rPr>
              <w:t>asamblări cu brăţări elastice (avantaje şi dezavantaje, tipuri de brăţări elastice, SDV-uri, tehnologie de execuţie, NSSM la asamblarea cu brăţări elastice).</w:t>
            </w:r>
          </w:p>
          <w:p w:rsidR="000A14D8" w:rsidRDefault="000A14D8" w:rsidP="000A14D8">
            <w:pPr>
              <w:rPr>
                <w:b/>
                <w:color w:val="000000"/>
                <w:sz w:val="22"/>
                <w:szCs w:val="22"/>
              </w:rPr>
            </w:pPr>
            <w:r w:rsidRPr="000A14D8">
              <w:rPr>
                <w:b/>
                <w:color w:val="000000"/>
                <w:sz w:val="22"/>
                <w:szCs w:val="22"/>
              </w:rPr>
              <w:t xml:space="preserve">3.4. </w:t>
            </w:r>
            <w:r>
              <w:rPr>
                <w:b/>
                <w:color w:val="000000"/>
                <w:sz w:val="22"/>
                <w:szCs w:val="22"/>
              </w:rPr>
              <w:t>Asamblări elastice</w:t>
            </w:r>
          </w:p>
          <w:p w:rsidR="000A14D8" w:rsidRPr="000A14D8" w:rsidRDefault="000A14D8" w:rsidP="000A14D8">
            <w:pPr>
              <w:rPr>
                <w:color w:val="000000"/>
                <w:sz w:val="22"/>
                <w:szCs w:val="22"/>
              </w:rPr>
            </w:pPr>
            <w:r>
              <w:rPr>
                <w:b/>
                <w:color w:val="000000"/>
                <w:sz w:val="22"/>
                <w:szCs w:val="22"/>
              </w:rPr>
              <w:t xml:space="preserve">- </w:t>
            </w:r>
            <w:r w:rsidRPr="000A14D8">
              <w:rPr>
                <w:color w:val="000000"/>
                <w:sz w:val="22"/>
                <w:szCs w:val="22"/>
              </w:rPr>
              <w:t xml:space="preserve">domenii de utilizare; </w:t>
            </w:r>
          </w:p>
          <w:p w:rsidR="000A14D8" w:rsidRDefault="000A14D8" w:rsidP="000A14D8">
            <w:pPr>
              <w:rPr>
                <w:color w:val="000000"/>
                <w:sz w:val="22"/>
                <w:szCs w:val="22"/>
              </w:rPr>
            </w:pPr>
            <w:r>
              <w:rPr>
                <w:b/>
                <w:color w:val="000000"/>
                <w:sz w:val="22"/>
                <w:szCs w:val="22"/>
              </w:rPr>
              <w:t xml:space="preserve">- </w:t>
            </w:r>
            <w:r>
              <w:rPr>
                <w:color w:val="000000"/>
                <w:sz w:val="22"/>
                <w:szCs w:val="22"/>
              </w:rPr>
              <w:t>montarea arcurilor elicoidale (arcuri comprimate, arcuri tensionate, SDV-uri, tehnologie de execuţie, dispozitive necesare precomprimării arcurilor);</w:t>
            </w:r>
          </w:p>
          <w:p w:rsidR="000A14D8" w:rsidRDefault="000A14D8" w:rsidP="000A14D8">
            <w:pPr>
              <w:rPr>
                <w:color w:val="000000"/>
                <w:sz w:val="22"/>
                <w:szCs w:val="22"/>
              </w:rPr>
            </w:pPr>
            <w:r>
              <w:rPr>
                <w:color w:val="000000"/>
                <w:sz w:val="22"/>
                <w:szCs w:val="22"/>
              </w:rPr>
              <w:t>- tehnologia samblării şi montării arcurilor în foi;</w:t>
            </w:r>
          </w:p>
          <w:p w:rsidR="000A14D8" w:rsidRDefault="000A14D8" w:rsidP="000A14D8">
            <w:pPr>
              <w:rPr>
                <w:color w:val="000000"/>
                <w:sz w:val="22"/>
                <w:szCs w:val="22"/>
              </w:rPr>
            </w:pPr>
            <w:r>
              <w:rPr>
                <w:color w:val="000000"/>
                <w:sz w:val="22"/>
                <w:szCs w:val="22"/>
              </w:rPr>
              <w:t>- controlul asamblărilor cu arcuri;</w:t>
            </w:r>
          </w:p>
          <w:p w:rsidR="000A14D8" w:rsidRPr="000A14D8" w:rsidRDefault="000A14D8" w:rsidP="000A14D8">
            <w:pPr>
              <w:rPr>
                <w:color w:val="000000"/>
                <w:sz w:val="22"/>
                <w:szCs w:val="22"/>
              </w:rPr>
            </w:pPr>
            <w:r>
              <w:rPr>
                <w:color w:val="000000"/>
                <w:sz w:val="22"/>
                <w:szCs w:val="22"/>
              </w:rPr>
              <w:t>- NSSM la samablarea cu arcuri.</w:t>
            </w:r>
          </w:p>
          <w:p w:rsidR="00F725EB" w:rsidRPr="00154FEE" w:rsidRDefault="00FF1C6A" w:rsidP="00733933">
            <w:pPr>
              <w:rPr>
                <w:b/>
                <w:color w:val="000000"/>
                <w:sz w:val="22"/>
                <w:szCs w:val="22"/>
              </w:rPr>
            </w:pPr>
            <w:r w:rsidRPr="009A21DD">
              <w:rPr>
                <w:b/>
                <w:color w:val="000000"/>
                <w:sz w:val="22"/>
                <w:szCs w:val="22"/>
              </w:rPr>
              <w:t xml:space="preserve"> </w:t>
            </w:r>
            <w:r w:rsidR="00733933">
              <w:rPr>
                <w:b/>
                <w:color w:val="000000"/>
                <w:sz w:val="22"/>
                <w:szCs w:val="22"/>
              </w:rPr>
              <w:t>4</w:t>
            </w:r>
            <w:r w:rsidR="00F725EB" w:rsidRPr="00154FEE">
              <w:rPr>
                <w:b/>
                <w:color w:val="000000"/>
                <w:sz w:val="22"/>
                <w:szCs w:val="22"/>
              </w:rPr>
              <w:t xml:space="preserve">. </w:t>
            </w:r>
            <w:r w:rsidR="00F725EB">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r>
              <w:rPr>
                <w:b/>
                <w:color w:val="000000"/>
                <w:sz w:val="22"/>
                <w:szCs w:val="22"/>
              </w:rPr>
              <w:lastRenderedPageBreak/>
              <w:t>(</w:t>
            </w:r>
            <w:r w:rsidR="00801DE1">
              <w:rPr>
                <w:b/>
                <w:color w:val="000000"/>
                <w:sz w:val="22"/>
                <w:szCs w:val="22"/>
              </w:rPr>
              <w:t>8</w:t>
            </w:r>
            <w:r>
              <w:rPr>
                <w:b/>
                <w:color w:val="000000"/>
                <w:sz w:val="22"/>
                <w:szCs w:val="22"/>
              </w:rPr>
              <w:t>)</w:t>
            </w:r>
          </w:p>
          <w:p w:rsidR="00801DE1" w:rsidRDefault="00801DE1" w:rsidP="00530FD6">
            <w:pPr>
              <w:jc w:val="center"/>
              <w:rPr>
                <w:color w:val="000000"/>
                <w:sz w:val="22"/>
                <w:szCs w:val="22"/>
              </w:rPr>
            </w:pPr>
          </w:p>
          <w:p w:rsidR="00F725EB" w:rsidRPr="00D72FC9" w:rsidRDefault="00801DE1" w:rsidP="00530FD6">
            <w:pPr>
              <w:jc w:val="center"/>
              <w:rPr>
                <w:color w:val="000000"/>
                <w:sz w:val="22"/>
                <w:szCs w:val="22"/>
              </w:rPr>
            </w:pPr>
            <w:r>
              <w:rPr>
                <w:color w:val="000000"/>
                <w:sz w:val="22"/>
                <w:szCs w:val="22"/>
              </w:rPr>
              <w:t>1</w:t>
            </w:r>
          </w:p>
          <w:p w:rsidR="00F725EB" w:rsidRPr="00D72FC9" w:rsidRDefault="00801DE1" w:rsidP="00530FD6">
            <w:pPr>
              <w:jc w:val="center"/>
              <w:rPr>
                <w:color w:val="000000"/>
                <w:sz w:val="22"/>
                <w:szCs w:val="22"/>
              </w:rPr>
            </w:pPr>
            <w:r>
              <w:rPr>
                <w:color w:val="000000"/>
                <w:sz w:val="22"/>
                <w:szCs w:val="22"/>
              </w:rPr>
              <w:t>2</w:t>
            </w:r>
          </w:p>
          <w:p w:rsidR="00F725EB" w:rsidRPr="00D72FC9" w:rsidRDefault="00F725EB" w:rsidP="00530FD6">
            <w:pPr>
              <w:jc w:val="center"/>
              <w:rPr>
                <w:color w:val="000000"/>
                <w:sz w:val="22"/>
                <w:szCs w:val="22"/>
              </w:rPr>
            </w:pPr>
          </w:p>
          <w:p w:rsidR="00F725EB" w:rsidRPr="00D72FC9" w:rsidRDefault="00801DE1" w:rsidP="00530FD6">
            <w:pPr>
              <w:jc w:val="center"/>
              <w:rPr>
                <w:color w:val="000000"/>
                <w:sz w:val="22"/>
                <w:szCs w:val="22"/>
              </w:rPr>
            </w:pPr>
            <w:r>
              <w:rPr>
                <w:color w:val="000000"/>
                <w:sz w:val="22"/>
                <w:szCs w:val="22"/>
              </w:rPr>
              <w:t>1</w:t>
            </w:r>
          </w:p>
          <w:p w:rsidR="00F725EB" w:rsidRPr="00D72FC9" w:rsidRDefault="00801DE1" w:rsidP="00530FD6">
            <w:pPr>
              <w:jc w:val="center"/>
              <w:rPr>
                <w:color w:val="000000"/>
                <w:sz w:val="22"/>
                <w:szCs w:val="22"/>
              </w:rPr>
            </w:pPr>
            <w:r>
              <w:rPr>
                <w:color w:val="000000"/>
                <w:sz w:val="22"/>
                <w:szCs w:val="22"/>
              </w:rPr>
              <w:t>2</w:t>
            </w:r>
          </w:p>
          <w:p w:rsidR="00F725EB" w:rsidRDefault="00801DE1" w:rsidP="00530FD6">
            <w:pPr>
              <w:jc w:val="center"/>
              <w:rPr>
                <w:color w:val="000000"/>
                <w:sz w:val="22"/>
                <w:szCs w:val="22"/>
              </w:rPr>
            </w:pPr>
            <w:r>
              <w:rPr>
                <w:color w:val="000000"/>
                <w:sz w:val="22"/>
                <w:szCs w:val="22"/>
              </w:rPr>
              <w:t>2</w:t>
            </w: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Default="00801DE1" w:rsidP="00530FD6">
            <w:pPr>
              <w:jc w:val="center"/>
              <w:rPr>
                <w:color w:val="000000"/>
                <w:sz w:val="22"/>
                <w:szCs w:val="22"/>
              </w:rPr>
            </w:pPr>
          </w:p>
          <w:p w:rsidR="00801DE1" w:rsidRPr="000D7211" w:rsidRDefault="000D7211" w:rsidP="00530FD6">
            <w:pPr>
              <w:jc w:val="center"/>
              <w:rPr>
                <w:b/>
                <w:color w:val="000000"/>
                <w:sz w:val="22"/>
                <w:szCs w:val="22"/>
              </w:rPr>
            </w:pPr>
            <w:r w:rsidRPr="000D7211">
              <w:rPr>
                <w:b/>
                <w:color w:val="000000"/>
                <w:sz w:val="22"/>
                <w:szCs w:val="22"/>
              </w:rPr>
              <w:t>(8)</w:t>
            </w:r>
          </w:p>
          <w:p w:rsidR="00F725EB" w:rsidRPr="000D7211" w:rsidRDefault="000D7211" w:rsidP="00530FD6">
            <w:pPr>
              <w:jc w:val="center"/>
              <w:rPr>
                <w:color w:val="000000"/>
                <w:sz w:val="22"/>
                <w:szCs w:val="22"/>
              </w:rPr>
            </w:pPr>
            <w:r w:rsidRPr="000D7211">
              <w:rPr>
                <w:color w:val="000000"/>
                <w:sz w:val="22"/>
                <w:szCs w:val="22"/>
              </w:rPr>
              <w:t>2</w:t>
            </w:r>
          </w:p>
          <w:p w:rsidR="000D7211" w:rsidRDefault="000D7211" w:rsidP="00530FD6">
            <w:pPr>
              <w:jc w:val="center"/>
              <w:rPr>
                <w:b/>
                <w:color w:val="000000"/>
                <w:sz w:val="22"/>
                <w:szCs w:val="22"/>
              </w:rPr>
            </w:pPr>
          </w:p>
          <w:p w:rsidR="000D7211" w:rsidRDefault="000D7211" w:rsidP="00530FD6">
            <w:pPr>
              <w:jc w:val="center"/>
              <w:rPr>
                <w:b/>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Default="000D7211" w:rsidP="00530FD6">
            <w:pPr>
              <w:jc w:val="center"/>
              <w:rPr>
                <w:b/>
                <w:color w:val="000000"/>
                <w:sz w:val="22"/>
                <w:szCs w:val="22"/>
              </w:rPr>
            </w:pPr>
          </w:p>
          <w:p w:rsidR="000D7211" w:rsidRDefault="000D7211" w:rsidP="00530FD6">
            <w:pPr>
              <w:jc w:val="center"/>
              <w:rPr>
                <w:color w:val="000000"/>
                <w:sz w:val="22"/>
                <w:szCs w:val="22"/>
              </w:rPr>
            </w:pPr>
            <w:r w:rsidRPr="000D7211">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Default="000D7211" w:rsidP="00530FD6">
            <w:pPr>
              <w:jc w:val="center"/>
              <w:rPr>
                <w:b/>
                <w:color w:val="000000"/>
                <w:sz w:val="22"/>
                <w:szCs w:val="22"/>
              </w:rPr>
            </w:pPr>
          </w:p>
          <w:p w:rsidR="000D7211" w:rsidRPr="00316957" w:rsidRDefault="000D7211" w:rsidP="00530FD6">
            <w:pPr>
              <w:jc w:val="center"/>
              <w:rPr>
                <w:b/>
                <w:color w:val="000000"/>
                <w:sz w:val="22"/>
                <w:szCs w:val="22"/>
              </w:rPr>
            </w:pPr>
            <w:r>
              <w:rPr>
                <w:b/>
                <w:color w:val="000000"/>
                <w:sz w:val="22"/>
                <w:szCs w:val="22"/>
              </w:rPr>
              <w:t>(</w:t>
            </w:r>
            <w:r w:rsidR="00316957">
              <w:rPr>
                <w:b/>
                <w:color w:val="000000"/>
                <w:sz w:val="22"/>
                <w:szCs w:val="22"/>
              </w:rPr>
              <w:t>8</w:t>
            </w:r>
            <w:r>
              <w:rPr>
                <w:b/>
                <w:color w:val="000000"/>
                <w:sz w:val="22"/>
                <w:szCs w:val="22"/>
              </w:rPr>
              <w:t>)</w:t>
            </w:r>
          </w:p>
          <w:p w:rsidR="000D7211" w:rsidRDefault="00316957" w:rsidP="00530FD6">
            <w:pPr>
              <w:jc w:val="center"/>
              <w:rPr>
                <w:color w:val="000000"/>
                <w:sz w:val="22"/>
                <w:szCs w:val="22"/>
              </w:rPr>
            </w:pPr>
            <w:r>
              <w:rPr>
                <w:color w:val="000000"/>
                <w:sz w:val="22"/>
                <w:szCs w:val="22"/>
              </w:rPr>
              <w:t>1</w:t>
            </w:r>
          </w:p>
          <w:p w:rsidR="00316957" w:rsidRDefault="00316957" w:rsidP="00530FD6">
            <w:pPr>
              <w:jc w:val="center"/>
              <w:rPr>
                <w:color w:val="000000"/>
                <w:sz w:val="22"/>
                <w:szCs w:val="22"/>
              </w:rPr>
            </w:pPr>
          </w:p>
          <w:p w:rsidR="000D7211" w:rsidRDefault="00316957" w:rsidP="00530FD6">
            <w:pPr>
              <w:jc w:val="center"/>
              <w:rPr>
                <w:color w:val="000000"/>
                <w:sz w:val="22"/>
                <w:szCs w:val="22"/>
              </w:rPr>
            </w:pPr>
            <w:r>
              <w:rPr>
                <w:color w:val="000000"/>
                <w:sz w:val="22"/>
                <w:szCs w:val="22"/>
              </w:rPr>
              <w:t>1</w:t>
            </w:r>
          </w:p>
          <w:p w:rsidR="000D7211" w:rsidRDefault="000D7211" w:rsidP="00530FD6">
            <w:pPr>
              <w:jc w:val="center"/>
              <w:rPr>
                <w:color w:val="000000"/>
                <w:sz w:val="22"/>
                <w:szCs w:val="22"/>
              </w:rPr>
            </w:pPr>
            <w:r>
              <w:rPr>
                <w:color w:val="000000"/>
                <w:sz w:val="22"/>
                <w:szCs w:val="22"/>
              </w:rPr>
              <w:t>1</w:t>
            </w:r>
          </w:p>
          <w:p w:rsidR="000D7211" w:rsidRDefault="00316957" w:rsidP="00530FD6">
            <w:pPr>
              <w:jc w:val="center"/>
              <w:rPr>
                <w:color w:val="000000"/>
                <w:sz w:val="22"/>
                <w:szCs w:val="22"/>
              </w:rPr>
            </w:pPr>
            <w:r>
              <w:rPr>
                <w:color w:val="000000"/>
                <w:sz w:val="22"/>
                <w:szCs w:val="22"/>
              </w:rPr>
              <w:t>1</w:t>
            </w:r>
          </w:p>
          <w:p w:rsidR="000D7211" w:rsidRDefault="000D7211"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Default="000D7211" w:rsidP="00530FD6">
            <w:pPr>
              <w:jc w:val="center"/>
              <w:rPr>
                <w:color w:val="000000"/>
                <w:sz w:val="22"/>
                <w:szCs w:val="22"/>
              </w:rPr>
            </w:pPr>
          </w:p>
          <w:p w:rsidR="000D7211" w:rsidRPr="000D7211" w:rsidRDefault="000D7211" w:rsidP="00530FD6">
            <w:pPr>
              <w:jc w:val="center"/>
              <w:rPr>
                <w:color w:val="000000"/>
                <w:sz w:val="22"/>
                <w:szCs w:val="22"/>
              </w:rPr>
            </w:pPr>
            <w:r>
              <w:rPr>
                <w:color w:val="000000"/>
                <w:sz w:val="22"/>
                <w:szCs w:val="22"/>
              </w:rPr>
              <w:t>1</w:t>
            </w:r>
          </w:p>
          <w:p w:rsidR="000D7211" w:rsidRPr="00316957" w:rsidRDefault="00316957" w:rsidP="00530FD6">
            <w:pPr>
              <w:jc w:val="center"/>
              <w:rPr>
                <w:color w:val="000000"/>
                <w:sz w:val="22"/>
                <w:szCs w:val="22"/>
              </w:rPr>
            </w:pPr>
            <w:r w:rsidRPr="00316957">
              <w:rPr>
                <w:color w:val="000000"/>
                <w:sz w:val="22"/>
                <w:szCs w:val="22"/>
              </w:rPr>
              <w:t>1</w:t>
            </w:r>
          </w:p>
          <w:p w:rsidR="000D7211" w:rsidRDefault="000D7211" w:rsidP="00530FD6">
            <w:pPr>
              <w:jc w:val="center"/>
              <w:rPr>
                <w:b/>
                <w:color w:val="000000"/>
                <w:sz w:val="22"/>
                <w:szCs w:val="22"/>
              </w:rPr>
            </w:pPr>
          </w:p>
          <w:p w:rsidR="000D7211" w:rsidRDefault="000D7211" w:rsidP="00530FD6">
            <w:pPr>
              <w:jc w:val="center"/>
              <w:rPr>
                <w:b/>
                <w:color w:val="000000"/>
                <w:sz w:val="22"/>
                <w:szCs w:val="22"/>
              </w:rPr>
            </w:pPr>
            <w:r>
              <w:rPr>
                <w:b/>
                <w:color w:val="000000"/>
                <w:sz w:val="22"/>
                <w:szCs w:val="22"/>
              </w:rPr>
              <w:t>(</w:t>
            </w:r>
            <w:r w:rsidR="00316957">
              <w:rPr>
                <w:b/>
                <w:color w:val="000000"/>
                <w:sz w:val="22"/>
                <w:szCs w:val="22"/>
              </w:rPr>
              <w:t>8</w:t>
            </w:r>
            <w:r>
              <w:rPr>
                <w:b/>
                <w:color w:val="000000"/>
                <w:sz w:val="22"/>
                <w:szCs w:val="22"/>
              </w:rPr>
              <w:t>)</w:t>
            </w:r>
          </w:p>
          <w:p w:rsidR="000D7211" w:rsidRPr="000D7211" w:rsidRDefault="000D7211" w:rsidP="00530FD6">
            <w:pPr>
              <w:jc w:val="center"/>
              <w:rPr>
                <w:color w:val="000000"/>
                <w:sz w:val="22"/>
                <w:szCs w:val="22"/>
              </w:rPr>
            </w:pPr>
            <w:r w:rsidRPr="000D7211">
              <w:rPr>
                <w:color w:val="000000"/>
                <w:sz w:val="22"/>
                <w:szCs w:val="22"/>
              </w:rPr>
              <w:t>1</w:t>
            </w:r>
          </w:p>
          <w:p w:rsidR="000D7211" w:rsidRDefault="000D7211" w:rsidP="00530FD6">
            <w:pPr>
              <w:jc w:val="center"/>
              <w:rPr>
                <w:b/>
                <w:color w:val="000000"/>
                <w:sz w:val="22"/>
                <w:szCs w:val="22"/>
              </w:rPr>
            </w:pPr>
          </w:p>
          <w:p w:rsidR="000D7211" w:rsidRPr="000D7211" w:rsidRDefault="000D7211" w:rsidP="00530FD6">
            <w:pPr>
              <w:jc w:val="center"/>
              <w:rPr>
                <w:color w:val="000000"/>
                <w:sz w:val="22"/>
                <w:szCs w:val="22"/>
              </w:rPr>
            </w:pPr>
            <w:r w:rsidRPr="000D7211">
              <w:rPr>
                <w:color w:val="000000"/>
                <w:sz w:val="22"/>
                <w:szCs w:val="22"/>
              </w:rPr>
              <w:t>1</w:t>
            </w:r>
          </w:p>
          <w:p w:rsidR="000D7211" w:rsidRDefault="00316957" w:rsidP="00530FD6">
            <w:pPr>
              <w:jc w:val="center"/>
              <w:rPr>
                <w:color w:val="000000"/>
                <w:sz w:val="22"/>
                <w:szCs w:val="22"/>
              </w:rPr>
            </w:pPr>
            <w:r>
              <w:rPr>
                <w:color w:val="000000"/>
                <w:sz w:val="22"/>
                <w:szCs w:val="22"/>
              </w:rPr>
              <w:t>1</w:t>
            </w:r>
          </w:p>
          <w:p w:rsidR="000D7211" w:rsidRPr="000D7211" w:rsidRDefault="000D7211" w:rsidP="00530FD6">
            <w:pPr>
              <w:jc w:val="center"/>
              <w:rPr>
                <w:color w:val="000000"/>
                <w:sz w:val="22"/>
                <w:szCs w:val="22"/>
              </w:rPr>
            </w:pPr>
            <w:r w:rsidRPr="000D7211">
              <w:rPr>
                <w:color w:val="000000"/>
                <w:sz w:val="22"/>
                <w:szCs w:val="22"/>
              </w:rPr>
              <w:t>1</w:t>
            </w:r>
          </w:p>
          <w:p w:rsidR="000D7211" w:rsidRPr="000D7211" w:rsidRDefault="00316957" w:rsidP="00530FD6">
            <w:pPr>
              <w:jc w:val="center"/>
              <w:rPr>
                <w:color w:val="000000"/>
                <w:sz w:val="22"/>
                <w:szCs w:val="22"/>
              </w:rPr>
            </w:pPr>
            <w:r>
              <w:rPr>
                <w:color w:val="000000"/>
                <w:sz w:val="22"/>
                <w:szCs w:val="22"/>
              </w:rPr>
              <w:t>2</w:t>
            </w:r>
          </w:p>
          <w:p w:rsidR="000D7211" w:rsidRDefault="000D7211" w:rsidP="00530FD6">
            <w:pPr>
              <w:jc w:val="center"/>
              <w:rPr>
                <w:color w:val="000000"/>
                <w:sz w:val="22"/>
                <w:szCs w:val="22"/>
              </w:rPr>
            </w:pPr>
            <w:r w:rsidRPr="000D7211">
              <w:rPr>
                <w:color w:val="000000"/>
                <w:sz w:val="22"/>
                <w:szCs w:val="22"/>
              </w:rPr>
              <w:lastRenderedPageBreak/>
              <w:t>1</w:t>
            </w:r>
          </w:p>
          <w:p w:rsidR="00306B44" w:rsidRDefault="00316957" w:rsidP="00530FD6">
            <w:pPr>
              <w:jc w:val="center"/>
              <w:rPr>
                <w:color w:val="000000"/>
                <w:sz w:val="22"/>
                <w:szCs w:val="22"/>
              </w:rPr>
            </w:pPr>
            <w:r>
              <w:rPr>
                <w:color w:val="000000"/>
                <w:sz w:val="22"/>
                <w:szCs w:val="22"/>
              </w:rPr>
              <w:t>1</w:t>
            </w:r>
          </w:p>
          <w:p w:rsidR="00306B44" w:rsidRDefault="00306B44" w:rsidP="00306B44">
            <w:pPr>
              <w:jc w:val="center"/>
              <w:rPr>
                <w:b/>
                <w:color w:val="000000"/>
                <w:sz w:val="22"/>
                <w:szCs w:val="22"/>
              </w:rPr>
            </w:pPr>
            <w:r w:rsidRPr="00306B44">
              <w:rPr>
                <w:b/>
                <w:color w:val="000000"/>
                <w:sz w:val="22"/>
                <w:szCs w:val="22"/>
              </w:rPr>
              <w:t>(</w:t>
            </w:r>
            <w:r>
              <w:rPr>
                <w:b/>
                <w:color w:val="000000"/>
                <w:sz w:val="22"/>
                <w:szCs w:val="22"/>
              </w:rPr>
              <w:t>4</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CE0872" w:rsidRDefault="00CE0872"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CE0872">
              <w:rPr>
                <w:b/>
                <w:color w:val="000000"/>
                <w:sz w:val="22"/>
                <w:szCs w:val="22"/>
              </w:rPr>
              <w:t>10</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b/>
                <w:color w:val="000000"/>
                <w:sz w:val="22"/>
                <w:szCs w:val="22"/>
              </w:rPr>
            </w:pPr>
            <w:r w:rsidRPr="00306B44">
              <w:rPr>
                <w:b/>
                <w:color w:val="000000"/>
                <w:sz w:val="22"/>
                <w:szCs w:val="22"/>
              </w:rPr>
              <w:t>(</w:t>
            </w:r>
            <w:r w:rsidR="00CE0872">
              <w:rPr>
                <w:b/>
                <w:color w:val="000000"/>
                <w:sz w:val="22"/>
                <w:szCs w:val="22"/>
              </w:rPr>
              <w:t>8</w:t>
            </w:r>
            <w:r w:rsidRPr="00306B44">
              <w:rPr>
                <w:b/>
                <w:color w:val="000000"/>
                <w:sz w:val="22"/>
                <w:szCs w:val="22"/>
              </w:rPr>
              <w:t>)</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CE0872" w:rsidRPr="00CE0872" w:rsidRDefault="00CE0872" w:rsidP="00306B44">
            <w:pPr>
              <w:jc w:val="center"/>
              <w:rPr>
                <w:b/>
                <w:color w:val="000000"/>
                <w:sz w:val="22"/>
                <w:szCs w:val="22"/>
              </w:rPr>
            </w:pPr>
            <w:r w:rsidRPr="00CE0872">
              <w:rPr>
                <w:b/>
                <w:color w:val="000000"/>
                <w:sz w:val="22"/>
                <w:szCs w:val="22"/>
              </w:rPr>
              <w:t>(2)</w:t>
            </w:r>
          </w:p>
          <w:p w:rsidR="00306B44" w:rsidRDefault="00CE0872"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316957">
              <w:rPr>
                <w:b/>
                <w:color w:val="000000"/>
                <w:sz w:val="22"/>
                <w:szCs w:val="22"/>
              </w:rPr>
              <w:t>6</w:t>
            </w:r>
            <w:r w:rsidRPr="00306B44">
              <w:rPr>
                <w:b/>
                <w:color w:val="000000"/>
                <w:sz w:val="22"/>
                <w:szCs w:val="22"/>
              </w:rPr>
              <w:t>)</w:t>
            </w: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b/>
                <w:color w:val="000000"/>
                <w:sz w:val="22"/>
                <w:szCs w:val="22"/>
              </w:rPr>
            </w:pPr>
            <w:r w:rsidRPr="00306B44">
              <w:rPr>
                <w:b/>
                <w:color w:val="000000"/>
                <w:sz w:val="22"/>
                <w:szCs w:val="22"/>
              </w:rPr>
              <w:t>(</w:t>
            </w:r>
            <w:r w:rsidR="00316957">
              <w:rPr>
                <w:b/>
                <w:color w:val="000000"/>
                <w:sz w:val="22"/>
                <w:szCs w:val="22"/>
              </w:rPr>
              <w:t>6</w:t>
            </w:r>
            <w:r w:rsidRPr="00306B44">
              <w:rPr>
                <w:b/>
                <w:color w:val="000000"/>
                <w:sz w:val="22"/>
                <w:szCs w:val="22"/>
              </w:rPr>
              <w:t>)</w:t>
            </w:r>
          </w:p>
          <w:p w:rsidR="00306B44" w:rsidRDefault="00306B44" w:rsidP="00306B44">
            <w:pPr>
              <w:jc w:val="center"/>
              <w:rPr>
                <w:color w:val="000000"/>
                <w:sz w:val="22"/>
                <w:szCs w:val="22"/>
              </w:rPr>
            </w:pPr>
            <w:r w:rsidRPr="00306B44">
              <w:rPr>
                <w:color w:val="000000"/>
                <w:sz w:val="22"/>
                <w:szCs w:val="22"/>
              </w:rPr>
              <w:t>1</w:t>
            </w:r>
          </w:p>
          <w:p w:rsidR="00306B44" w:rsidRDefault="00316957" w:rsidP="00306B44">
            <w:pPr>
              <w:jc w:val="center"/>
              <w:rPr>
                <w:color w:val="000000"/>
                <w:sz w:val="22"/>
                <w:szCs w:val="22"/>
              </w:rPr>
            </w:pPr>
            <w:r>
              <w:rPr>
                <w:color w:val="000000"/>
                <w:sz w:val="22"/>
                <w:szCs w:val="22"/>
              </w:rPr>
              <w:t>2</w:t>
            </w:r>
          </w:p>
          <w:p w:rsidR="00306B44" w:rsidRDefault="00306B44" w:rsidP="00306B44">
            <w:pPr>
              <w:jc w:val="center"/>
              <w:rPr>
                <w:color w:val="000000"/>
                <w:sz w:val="22"/>
                <w:szCs w:val="22"/>
              </w:rPr>
            </w:pPr>
          </w:p>
          <w:p w:rsidR="00306B44" w:rsidRDefault="00306B44" w:rsidP="00306B44">
            <w:pPr>
              <w:jc w:val="center"/>
              <w:rPr>
                <w:color w:val="000000"/>
                <w:sz w:val="22"/>
                <w:szCs w:val="22"/>
              </w:rPr>
            </w:pPr>
          </w:p>
          <w:p w:rsidR="00306B44" w:rsidRDefault="00306B44" w:rsidP="00306B44">
            <w:pPr>
              <w:jc w:val="center"/>
              <w:rPr>
                <w:color w:val="000000"/>
                <w:sz w:val="22"/>
                <w:szCs w:val="22"/>
              </w:rPr>
            </w:pPr>
            <w:r>
              <w:rPr>
                <w:color w:val="000000"/>
                <w:sz w:val="22"/>
                <w:szCs w:val="22"/>
              </w:rPr>
              <w:t>1</w:t>
            </w:r>
          </w:p>
          <w:p w:rsidR="00306B44" w:rsidRDefault="00306B44" w:rsidP="00306B44">
            <w:pPr>
              <w:jc w:val="center"/>
              <w:rPr>
                <w:color w:val="000000"/>
                <w:sz w:val="22"/>
                <w:szCs w:val="22"/>
              </w:rPr>
            </w:pPr>
            <w:r>
              <w:rPr>
                <w:color w:val="000000"/>
                <w:sz w:val="22"/>
                <w:szCs w:val="22"/>
              </w:rPr>
              <w:t>1</w:t>
            </w:r>
          </w:p>
          <w:p w:rsidR="00306B44" w:rsidRDefault="00316957" w:rsidP="00306B44">
            <w:pPr>
              <w:jc w:val="center"/>
              <w:rPr>
                <w:color w:val="000000"/>
                <w:sz w:val="22"/>
                <w:szCs w:val="22"/>
              </w:rPr>
            </w:pPr>
            <w:r>
              <w:rPr>
                <w:color w:val="000000"/>
                <w:sz w:val="22"/>
                <w:szCs w:val="22"/>
              </w:rPr>
              <w:t>1</w:t>
            </w:r>
          </w:p>
          <w:p w:rsidR="00306B44" w:rsidRPr="00306B44" w:rsidRDefault="00CE0872" w:rsidP="00306B44">
            <w:pPr>
              <w:jc w:val="center"/>
              <w:rPr>
                <w:b/>
                <w:color w:val="000000"/>
                <w:sz w:val="22"/>
                <w:szCs w:val="22"/>
              </w:rPr>
            </w:pPr>
            <w:r w:rsidRPr="00306B44">
              <w:rPr>
                <w:b/>
                <w:color w:val="000000"/>
                <w:sz w:val="22"/>
                <w:szCs w:val="22"/>
              </w:rPr>
              <w:t xml:space="preserve"> </w:t>
            </w:r>
            <w:r w:rsidR="00306B44" w:rsidRPr="00306B44">
              <w:rPr>
                <w:b/>
                <w:color w:val="000000"/>
                <w:sz w:val="22"/>
                <w:szCs w:val="22"/>
              </w:rPr>
              <w:t>(2)</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r>
              <w:rPr>
                <w:b/>
                <w:color w:val="000000"/>
                <w:sz w:val="22"/>
                <w:szCs w:val="22"/>
              </w:rPr>
              <w:t>(</w:t>
            </w:r>
            <w:r w:rsidR="00CE0872">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8</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(8)</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4</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10</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(8)</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(2)</w:t>
            </w: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6</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733933" w:rsidRDefault="00733933" w:rsidP="00530FD6">
            <w:pPr>
              <w:jc w:val="center"/>
              <w:rPr>
                <w:b/>
                <w:color w:val="000000"/>
                <w:sz w:val="22"/>
                <w:szCs w:val="22"/>
              </w:rPr>
            </w:pPr>
          </w:p>
          <w:p w:rsidR="00733933" w:rsidRDefault="00733933"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 xml:space="preserve"> (</w:t>
            </w:r>
            <w:r w:rsidR="00733933">
              <w:rPr>
                <w:b/>
                <w:color w:val="000000"/>
                <w:sz w:val="22"/>
                <w:szCs w:val="22"/>
              </w:rPr>
              <w:t>6</w:t>
            </w:r>
            <w:r>
              <w:rPr>
                <w:b/>
                <w:color w:val="000000"/>
                <w:sz w:val="22"/>
                <w:szCs w:val="22"/>
              </w:rPr>
              <w:t>)</w:t>
            </w: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p>
          <w:p w:rsidR="00F725EB" w:rsidRDefault="00F725EB" w:rsidP="00530FD6">
            <w:pPr>
              <w:jc w:val="center"/>
              <w:rPr>
                <w:b/>
                <w:color w:val="000000"/>
                <w:sz w:val="22"/>
                <w:szCs w:val="22"/>
              </w:rPr>
            </w:pPr>
            <w:r>
              <w:rPr>
                <w:b/>
                <w:color w:val="000000"/>
                <w:sz w:val="22"/>
                <w:szCs w:val="22"/>
              </w:rPr>
              <w:t>(</w:t>
            </w:r>
            <w:r w:rsidR="00733933">
              <w:rPr>
                <w:b/>
                <w:color w:val="000000"/>
                <w:sz w:val="22"/>
                <w:szCs w:val="22"/>
              </w:rPr>
              <w:t>2</w:t>
            </w:r>
            <w:r>
              <w:rPr>
                <w:b/>
                <w:color w:val="000000"/>
                <w:sz w:val="22"/>
                <w:szCs w:val="22"/>
              </w:rPr>
              <w:t>)</w:t>
            </w:r>
          </w:p>
          <w:p w:rsidR="00F725EB" w:rsidRPr="00862E52" w:rsidRDefault="00F725EB" w:rsidP="00530FD6">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F725EB" w:rsidP="00530FD6">
            <w:pPr>
              <w:jc w:val="center"/>
              <w:rPr>
                <w:b/>
                <w:color w:val="000000"/>
                <w:sz w:val="22"/>
                <w:szCs w:val="22"/>
              </w:rPr>
            </w:pPr>
          </w:p>
          <w:p w:rsidR="00316957" w:rsidRDefault="00316957" w:rsidP="00530FD6">
            <w:pPr>
              <w:jc w:val="center"/>
              <w:rPr>
                <w:b/>
                <w:color w:val="000000"/>
                <w:sz w:val="22"/>
                <w:szCs w:val="22"/>
              </w:rPr>
            </w:pPr>
          </w:p>
          <w:p w:rsidR="00F725EB" w:rsidRPr="00D72FC9" w:rsidRDefault="00F725EB" w:rsidP="00530FD6">
            <w:pPr>
              <w:jc w:val="center"/>
              <w:rPr>
                <w:color w:val="000000"/>
                <w:sz w:val="22"/>
                <w:szCs w:val="22"/>
              </w:rPr>
            </w:pPr>
            <w:r w:rsidRPr="00D72FC9">
              <w:rPr>
                <w:color w:val="000000"/>
                <w:sz w:val="22"/>
                <w:szCs w:val="22"/>
              </w:rPr>
              <w:t>S1</w:t>
            </w:r>
          </w:p>
          <w:p w:rsidR="00F725EB" w:rsidRDefault="00316957" w:rsidP="00530FD6">
            <w:pPr>
              <w:jc w:val="center"/>
              <w:rPr>
                <w:color w:val="000000"/>
                <w:sz w:val="22"/>
                <w:szCs w:val="22"/>
              </w:rPr>
            </w:pPr>
            <w:r>
              <w:rPr>
                <w:color w:val="000000"/>
                <w:sz w:val="22"/>
                <w:szCs w:val="22"/>
              </w:rPr>
              <w:t xml:space="preserve"> </w:t>
            </w:r>
            <w:r w:rsidR="00F725EB">
              <w:rPr>
                <w:color w:val="000000"/>
                <w:sz w:val="22"/>
                <w:szCs w:val="22"/>
              </w:rPr>
              <w:t>S1</w:t>
            </w:r>
            <w:r>
              <w:rPr>
                <w:color w:val="000000"/>
                <w:sz w:val="22"/>
                <w:szCs w:val="22"/>
              </w:rPr>
              <w:t>, S2</w:t>
            </w:r>
          </w:p>
          <w:p w:rsidR="00F725EB" w:rsidRPr="00D72FC9" w:rsidRDefault="00F725EB" w:rsidP="00530FD6">
            <w:pPr>
              <w:jc w:val="center"/>
              <w:rPr>
                <w:color w:val="000000"/>
                <w:sz w:val="22"/>
                <w:szCs w:val="22"/>
              </w:rPr>
            </w:pPr>
            <w:r w:rsidRPr="00D72FC9">
              <w:rPr>
                <w:color w:val="000000"/>
                <w:sz w:val="22"/>
                <w:szCs w:val="22"/>
              </w:rPr>
              <w:t>S2</w:t>
            </w:r>
          </w:p>
          <w:p w:rsidR="00F725EB" w:rsidRDefault="00316957" w:rsidP="00530FD6">
            <w:pPr>
              <w:jc w:val="center"/>
              <w:rPr>
                <w:color w:val="000000"/>
                <w:sz w:val="22"/>
                <w:szCs w:val="22"/>
              </w:rPr>
            </w:pPr>
            <w:r>
              <w:rPr>
                <w:color w:val="000000"/>
                <w:sz w:val="22"/>
                <w:szCs w:val="22"/>
              </w:rPr>
              <w:t>S3</w:t>
            </w:r>
          </w:p>
          <w:p w:rsidR="00316957" w:rsidRPr="00D72FC9" w:rsidRDefault="00316957" w:rsidP="00530FD6">
            <w:pPr>
              <w:jc w:val="center"/>
              <w:rPr>
                <w:color w:val="000000"/>
                <w:sz w:val="22"/>
                <w:szCs w:val="22"/>
              </w:rPr>
            </w:pPr>
            <w:r>
              <w:rPr>
                <w:color w:val="000000"/>
                <w:sz w:val="22"/>
                <w:szCs w:val="22"/>
              </w:rPr>
              <w:t>S4</w:t>
            </w: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Default="00F725EB" w:rsidP="00530FD6">
            <w:pPr>
              <w:jc w:val="center"/>
              <w:rPr>
                <w:color w:val="000000"/>
                <w:sz w:val="22"/>
                <w:szCs w:val="22"/>
              </w:rPr>
            </w:pPr>
          </w:p>
          <w:p w:rsidR="00FE57AE" w:rsidRDefault="00FE57AE" w:rsidP="00530FD6">
            <w:pPr>
              <w:jc w:val="center"/>
              <w:rPr>
                <w:color w:val="000000"/>
                <w:sz w:val="22"/>
                <w:szCs w:val="22"/>
              </w:rPr>
            </w:pPr>
          </w:p>
          <w:p w:rsidR="00FE57AE" w:rsidRDefault="00FE57AE" w:rsidP="00530FD6">
            <w:pPr>
              <w:jc w:val="center"/>
              <w:rPr>
                <w:color w:val="000000"/>
                <w:sz w:val="22"/>
                <w:szCs w:val="22"/>
              </w:rPr>
            </w:pPr>
          </w:p>
          <w:p w:rsidR="00FE57AE" w:rsidRPr="00D72FC9" w:rsidRDefault="00FE57AE" w:rsidP="00530FD6">
            <w:pPr>
              <w:jc w:val="center"/>
              <w:rPr>
                <w:color w:val="000000"/>
                <w:sz w:val="22"/>
                <w:szCs w:val="22"/>
              </w:rPr>
            </w:pPr>
            <w:r>
              <w:rPr>
                <w:color w:val="000000"/>
                <w:sz w:val="22"/>
                <w:szCs w:val="22"/>
              </w:rPr>
              <w:t>S5</w:t>
            </w:r>
          </w:p>
          <w:p w:rsidR="00F725EB" w:rsidRDefault="00F725EB" w:rsidP="00530FD6">
            <w:pPr>
              <w:jc w:val="center"/>
              <w:rPr>
                <w:color w:val="000000"/>
                <w:sz w:val="22"/>
                <w:szCs w:val="22"/>
              </w:rPr>
            </w:pPr>
          </w:p>
          <w:p w:rsidR="00FE57AE" w:rsidRPr="00D72FC9" w:rsidRDefault="00FE57AE" w:rsidP="00530FD6">
            <w:pPr>
              <w:jc w:val="center"/>
              <w:rPr>
                <w:color w:val="000000"/>
                <w:sz w:val="22"/>
                <w:szCs w:val="22"/>
              </w:rPr>
            </w:pPr>
          </w:p>
          <w:p w:rsidR="00F725EB" w:rsidRPr="00D72FC9" w:rsidRDefault="00F725EB" w:rsidP="00530FD6">
            <w:pPr>
              <w:jc w:val="center"/>
              <w:rPr>
                <w:color w:val="000000"/>
                <w:sz w:val="22"/>
                <w:szCs w:val="22"/>
              </w:rPr>
            </w:pPr>
            <w:r w:rsidRPr="00D72FC9">
              <w:rPr>
                <w:color w:val="000000"/>
                <w:sz w:val="22"/>
                <w:szCs w:val="22"/>
              </w:rPr>
              <w:t>S</w:t>
            </w:r>
            <w:r w:rsidR="00FE57AE">
              <w:rPr>
                <w:color w:val="000000"/>
                <w:sz w:val="22"/>
                <w:szCs w:val="22"/>
              </w:rPr>
              <w:t>6</w:t>
            </w:r>
          </w:p>
          <w:p w:rsidR="00FE57AE" w:rsidRDefault="00FE57AE" w:rsidP="00530FD6">
            <w:pPr>
              <w:jc w:val="center"/>
              <w:rPr>
                <w:color w:val="000000"/>
                <w:sz w:val="22"/>
                <w:szCs w:val="22"/>
              </w:rPr>
            </w:pPr>
          </w:p>
          <w:p w:rsidR="00F725EB" w:rsidRPr="00D72FC9" w:rsidRDefault="00FE57AE" w:rsidP="00530FD6">
            <w:pPr>
              <w:jc w:val="center"/>
              <w:rPr>
                <w:color w:val="000000"/>
                <w:sz w:val="22"/>
                <w:szCs w:val="22"/>
              </w:rPr>
            </w:pPr>
            <w:r>
              <w:rPr>
                <w:color w:val="000000"/>
                <w:sz w:val="22"/>
                <w:szCs w:val="22"/>
              </w:rPr>
              <w:t>S6, S7</w:t>
            </w:r>
          </w:p>
          <w:p w:rsidR="00F725EB" w:rsidRPr="00D72FC9" w:rsidRDefault="00F725EB" w:rsidP="00530FD6">
            <w:pPr>
              <w:jc w:val="center"/>
              <w:rPr>
                <w:color w:val="000000"/>
                <w:sz w:val="22"/>
                <w:szCs w:val="22"/>
              </w:rPr>
            </w:pPr>
          </w:p>
          <w:p w:rsidR="00F725EB" w:rsidRDefault="00FE57AE" w:rsidP="00530FD6">
            <w:pPr>
              <w:jc w:val="center"/>
              <w:rPr>
                <w:color w:val="000000"/>
                <w:sz w:val="22"/>
                <w:szCs w:val="22"/>
              </w:rPr>
            </w:pPr>
            <w:r>
              <w:rPr>
                <w:color w:val="000000"/>
                <w:sz w:val="22"/>
                <w:szCs w:val="22"/>
              </w:rPr>
              <w:t>S7, S8</w:t>
            </w:r>
          </w:p>
          <w:p w:rsidR="00FE57AE" w:rsidRDefault="00FE57AE" w:rsidP="00530FD6">
            <w:pPr>
              <w:jc w:val="center"/>
              <w:rPr>
                <w:color w:val="000000"/>
                <w:sz w:val="22"/>
                <w:szCs w:val="22"/>
              </w:rPr>
            </w:pPr>
          </w:p>
          <w:p w:rsidR="00FE57AE" w:rsidRPr="00D72FC9" w:rsidRDefault="00FE57AE" w:rsidP="00530FD6">
            <w:pPr>
              <w:jc w:val="center"/>
              <w:rPr>
                <w:color w:val="000000"/>
                <w:sz w:val="22"/>
                <w:szCs w:val="22"/>
              </w:rPr>
            </w:pPr>
          </w:p>
          <w:p w:rsidR="00F725EB" w:rsidRPr="00D72FC9" w:rsidRDefault="00FE57AE" w:rsidP="00530FD6">
            <w:pPr>
              <w:jc w:val="center"/>
              <w:rPr>
                <w:color w:val="000000"/>
                <w:sz w:val="22"/>
                <w:szCs w:val="22"/>
              </w:rPr>
            </w:pPr>
            <w:r>
              <w:rPr>
                <w:color w:val="000000"/>
                <w:sz w:val="22"/>
                <w:szCs w:val="22"/>
              </w:rPr>
              <w:t>S8</w:t>
            </w:r>
          </w:p>
          <w:p w:rsidR="00F725EB" w:rsidRPr="00D72FC9" w:rsidRDefault="00F725EB" w:rsidP="00530FD6">
            <w:pPr>
              <w:jc w:val="center"/>
              <w:rPr>
                <w:color w:val="000000"/>
                <w:sz w:val="22"/>
                <w:szCs w:val="22"/>
              </w:rPr>
            </w:pPr>
          </w:p>
          <w:p w:rsidR="00F725EB" w:rsidRPr="00D72FC9" w:rsidRDefault="00F725EB" w:rsidP="00530FD6">
            <w:pPr>
              <w:jc w:val="center"/>
              <w:rPr>
                <w:color w:val="000000"/>
                <w:sz w:val="22"/>
                <w:szCs w:val="22"/>
              </w:rPr>
            </w:pPr>
          </w:p>
          <w:p w:rsidR="00F725EB" w:rsidRDefault="00FE57AE" w:rsidP="00530FD6">
            <w:pPr>
              <w:jc w:val="center"/>
              <w:rPr>
                <w:color w:val="000000"/>
                <w:sz w:val="22"/>
                <w:szCs w:val="22"/>
              </w:rPr>
            </w:pPr>
            <w:r>
              <w:rPr>
                <w:color w:val="000000"/>
                <w:sz w:val="22"/>
                <w:szCs w:val="22"/>
              </w:rPr>
              <w:t>S9</w:t>
            </w:r>
          </w:p>
          <w:p w:rsidR="00FE57AE" w:rsidRDefault="00FE57AE" w:rsidP="00530FD6">
            <w:pPr>
              <w:jc w:val="center"/>
              <w:rPr>
                <w:color w:val="000000"/>
                <w:sz w:val="22"/>
                <w:szCs w:val="22"/>
              </w:rPr>
            </w:pPr>
          </w:p>
          <w:p w:rsidR="00FE57AE" w:rsidRDefault="00FE57AE" w:rsidP="00530FD6">
            <w:pPr>
              <w:jc w:val="center"/>
              <w:rPr>
                <w:color w:val="000000"/>
                <w:sz w:val="22"/>
                <w:szCs w:val="22"/>
              </w:rPr>
            </w:pPr>
            <w:r>
              <w:rPr>
                <w:color w:val="000000"/>
                <w:sz w:val="22"/>
                <w:szCs w:val="22"/>
              </w:rPr>
              <w:t>S9</w:t>
            </w:r>
          </w:p>
          <w:p w:rsidR="00FE57AE" w:rsidRDefault="00FE57AE" w:rsidP="00530FD6">
            <w:pPr>
              <w:jc w:val="center"/>
              <w:rPr>
                <w:color w:val="000000"/>
                <w:sz w:val="22"/>
                <w:szCs w:val="22"/>
              </w:rPr>
            </w:pPr>
            <w:r>
              <w:rPr>
                <w:color w:val="000000"/>
                <w:sz w:val="22"/>
                <w:szCs w:val="22"/>
              </w:rPr>
              <w:t>S10</w:t>
            </w:r>
          </w:p>
          <w:p w:rsidR="00FE57AE" w:rsidRDefault="00FE57AE" w:rsidP="00530FD6">
            <w:pPr>
              <w:jc w:val="center"/>
              <w:rPr>
                <w:color w:val="000000"/>
                <w:sz w:val="22"/>
                <w:szCs w:val="22"/>
              </w:rPr>
            </w:pPr>
            <w:r>
              <w:rPr>
                <w:color w:val="000000"/>
                <w:sz w:val="22"/>
                <w:szCs w:val="22"/>
              </w:rPr>
              <w:t>S10</w:t>
            </w:r>
          </w:p>
          <w:p w:rsidR="00CE0872" w:rsidRDefault="00CE0872" w:rsidP="00530FD6">
            <w:pPr>
              <w:jc w:val="center"/>
              <w:rPr>
                <w:color w:val="000000"/>
                <w:sz w:val="22"/>
                <w:szCs w:val="22"/>
              </w:rPr>
            </w:pPr>
            <w:r>
              <w:rPr>
                <w:color w:val="000000"/>
                <w:sz w:val="22"/>
                <w:szCs w:val="22"/>
              </w:rPr>
              <w:t>S11</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Pr="00D72FC9" w:rsidRDefault="00CE0872" w:rsidP="00530FD6">
            <w:pPr>
              <w:jc w:val="center"/>
              <w:rPr>
                <w:color w:val="000000"/>
                <w:sz w:val="22"/>
                <w:szCs w:val="22"/>
              </w:rPr>
            </w:pPr>
            <w:r>
              <w:rPr>
                <w:color w:val="000000"/>
                <w:sz w:val="22"/>
                <w:szCs w:val="22"/>
              </w:rPr>
              <w:t>S12</w:t>
            </w:r>
          </w:p>
          <w:p w:rsidR="00F725EB" w:rsidRDefault="00CE0872" w:rsidP="00530FD6">
            <w:pPr>
              <w:jc w:val="center"/>
              <w:rPr>
                <w:color w:val="000000"/>
                <w:sz w:val="22"/>
                <w:szCs w:val="22"/>
              </w:rPr>
            </w:pPr>
            <w:r>
              <w:rPr>
                <w:color w:val="000000"/>
                <w:sz w:val="22"/>
                <w:szCs w:val="22"/>
              </w:rPr>
              <w:t>S12</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S13</w:t>
            </w:r>
          </w:p>
          <w:p w:rsidR="00CE0872" w:rsidRDefault="00CE0872" w:rsidP="00530FD6">
            <w:pPr>
              <w:jc w:val="center"/>
              <w:rPr>
                <w:color w:val="000000"/>
                <w:sz w:val="22"/>
                <w:szCs w:val="22"/>
              </w:rPr>
            </w:pPr>
            <w:r>
              <w:rPr>
                <w:color w:val="000000"/>
                <w:sz w:val="22"/>
                <w:szCs w:val="22"/>
              </w:rPr>
              <w:t>S14</w:t>
            </w:r>
          </w:p>
          <w:p w:rsidR="00CE0872" w:rsidRDefault="00CE0872" w:rsidP="00530FD6">
            <w:pPr>
              <w:jc w:val="center"/>
              <w:rPr>
                <w:color w:val="000000"/>
                <w:sz w:val="22"/>
                <w:szCs w:val="22"/>
              </w:rPr>
            </w:pPr>
            <w:r>
              <w:rPr>
                <w:color w:val="000000"/>
                <w:sz w:val="22"/>
                <w:szCs w:val="22"/>
              </w:rPr>
              <w:t>S14</w:t>
            </w:r>
          </w:p>
          <w:p w:rsidR="00CE0872" w:rsidRDefault="00CE0872" w:rsidP="00530FD6">
            <w:pPr>
              <w:jc w:val="center"/>
              <w:rPr>
                <w:color w:val="000000"/>
                <w:sz w:val="22"/>
                <w:szCs w:val="22"/>
              </w:rPr>
            </w:pPr>
            <w:r>
              <w:rPr>
                <w:color w:val="000000"/>
                <w:sz w:val="22"/>
                <w:szCs w:val="22"/>
              </w:rPr>
              <w:t>S15</w:t>
            </w:r>
          </w:p>
          <w:p w:rsidR="00CE0872" w:rsidRDefault="00CE0872" w:rsidP="00530FD6">
            <w:pPr>
              <w:jc w:val="center"/>
              <w:rPr>
                <w:color w:val="000000"/>
                <w:sz w:val="22"/>
                <w:szCs w:val="22"/>
              </w:rPr>
            </w:pPr>
            <w:r>
              <w:rPr>
                <w:color w:val="000000"/>
                <w:sz w:val="22"/>
                <w:szCs w:val="22"/>
              </w:rPr>
              <w:lastRenderedPageBreak/>
              <w:t>S16</w:t>
            </w:r>
          </w:p>
          <w:p w:rsidR="00CE0872" w:rsidRDefault="00CE0872" w:rsidP="00530FD6">
            <w:pPr>
              <w:jc w:val="center"/>
              <w:rPr>
                <w:color w:val="000000"/>
                <w:sz w:val="22"/>
                <w:szCs w:val="22"/>
              </w:rPr>
            </w:pPr>
            <w:r>
              <w:rPr>
                <w:color w:val="000000"/>
                <w:sz w:val="22"/>
                <w:szCs w:val="22"/>
              </w:rPr>
              <w:t>S16</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S17</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S17</w:t>
            </w:r>
          </w:p>
          <w:p w:rsidR="00CE0872" w:rsidRDefault="00CE0872" w:rsidP="00530FD6">
            <w:pPr>
              <w:jc w:val="center"/>
              <w:rPr>
                <w:color w:val="000000"/>
                <w:sz w:val="22"/>
                <w:szCs w:val="22"/>
              </w:rPr>
            </w:pPr>
            <w:r>
              <w:rPr>
                <w:color w:val="000000"/>
                <w:sz w:val="22"/>
                <w:szCs w:val="22"/>
              </w:rPr>
              <w:t>S18</w:t>
            </w:r>
          </w:p>
          <w:p w:rsidR="00CE0872" w:rsidRDefault="00CE0872" w:rsidP="00530FD6">
            <w:pPr>
              <w:jc w:val="center"/>
              <w:rPr>
                <w:color w:val="000000"/>
                <w:sz w:val="22"/>
                <w:szCs w:val="22"/>
              </w:rPr>
            </w:pPr>
            <w:r>
              <w:rPr>
                <w:color w:val="000000"/>
                <w:sz w:val="22"/>
                <w:szCs w:val="22"/>
              </w:rPr>
              <w:t>S18</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S19</w:t>
            </w:r>
          </w:p>
          <w:p w:rsidR="00CE0872" w:rsidRDefault="00CE0872" w:rsidP="00530FD6">
            <w:pPr>
              <w:jc w:val="center"/>
              <w:rPr>
                <w:color w:val="000000"/>
                <w:sz w:val="22"/>
                <w:szCs w:val="22"/>
              </w:rPr>
            </w:pPr>
            <w:r>
              <w:rPr>
                <w:color w:val="000000"/>
                <w:sz w:val="22"/>
                <w:szCs w:val="22"/>
              </w:rPr>
              <w:t>S19</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S20</w:t>
            </w:r>
          </w:p>
          <w:p w:rsidR="00CE0872" w:rsidRDefault="00CE0872" w:rsidP="00530FD6">
            <w:pPr>
              <w:jc w:val="center"/>
              <w:rPr>
                <w:color w:val="000000"/>
                <w:sz w:val="22"/>
                <w:szCs w:val="22"/>
              </w:rPr>
            </w:pPr>
            <w:r>
              <w:rPr>
                <w:color w:val="000000"/>
                <w:sz w:val="22"/>
                <w:szCs w:val="22"/>
              </w:rPr>
              <w:t>S20, S21</w:t>
            </w:r>
          </w:p>
          <w:p w:rsidR="00CE0872" w:rsidRDefault="00CE0872" w:rsidP="00530FD6">
            <w:pPr>
              <w:jc w:val="center"/>
              <w:rPr>
                <w:color w:val="000000"/>
                <w:sz w:val="22"/>
                <w:szCs w:val="22"/>
              </w:rPr>
            </w:pPr>
            <w:r>
              <w:rPr>
                <w:color w:val="000000"/>
                <w:sz w:val="22"/>
                <w:szCs w:val="22"/>
              </w:rPr>
              <w:t>S21</w:t>
            </w:r>
          </w:p>
          <w:p w:rsidR="00CE0872" w:rsidRDefault="00CE0872" w:rsidP="00530FD6">
            <w:pPr>
              <w:jc w:val="center"/>
              <w:rPr>
                <w:color w:val="000000"/>
                <w:sz w:val="22"/>
                <w:szCs w:val="22"/>
              </w:rPr>
            </w:pPr>
            <w:r>
              <w:rPr>
                <w:color w:val="000000"/>
                <w:sz w:val="22"/>
                <w:szCs w:val="22"/>
              </w:rPr>
              <w:t>S22</w:t>
            </w:r>
          </w:p>
          <w:p w:rsidR="00CE0872" w:rsidRDefault="00CE0872" w:rsidP="00530FD6">
            <w:pPr>
              <w:jc w:val="center"/>
              <w:rPr>
                <w:color w:val="000000"/>
                <w:sz w:val="22"/>
                <w:szCs w:val="22"/>
              </w:rPr>
            </w:pPr>
            <w:r>
              <w:rPr>
                <w:color w:val="000000"/>
                <w:sz w:val="22"/>
                <w:szCs w:val="22"/>
              </w:rPr>
              <w:t>S23</w:t>
            </w:r>
          </w:p>
          <w:p w:rsidR="00CE0872" w:rsidRDefault="00CE0872" w:rsidP="00530FD6">
            <w:pPr>
              <w:jc w:val="center"/>
              <w:rPr>
                <w:color w:val="000000"/>
                <w:sz w:val="22"/>
                <w:szCs w:val="22"/>
              </w:rPr>
            </w:pPr>
            <w:r>
              <w:rPr>
                <w:color w:val="000000"/>
                <w:sz w:val="22"/>
                <w:szCs w:val="22"/>
              </w:rPr>
              <w:t>S23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S24</w:t>
            </w:r>
          </w:p>
          <w:p w:rsidR="00CE0872" w:rsidRPr="00D72FC9" w:rsidRDefault="00CE0872" w:rsidP="00530FD6">
            <w:pPr>
              <w:jc w:val="center"/>
              <w:rPr>
                <w:color w:val="000000"/>
                <w:sz w:val="22"/>
                <w:szCs w:val="22"/>
              </w:rPr>
            </w:pPr>
          </w:p>
          <w:p w:rsidR="00F725EB" w:rsidRDefault="00CE0872" w:rsidP="00530FD6">
            <w:pPr>
              <w:jc w:val="center"/>
              <w:rPr>
                <w:color w:val="000000"/>
                <w:sz w:val="22"/>
                <w:szCs w:val="22"/>
              </w:rPr>
            </w:pPr>
            <w:r>
              <w:rPr>
                <w:color w:val="000000"/>
                <w:sz w:val="22"/>
                <w:szCs w:val="22"/>
              </w:rPr>
              <w:t>S25</w:t>
            </w:r>
          </w:p>
          <w:p w:rsidR="00CE0872" w:rsidRDefault="00CE0872" w:rsidP="00530FD6">
            <w:pPr>
              <w:jc w:val="center"/>
              <w:rPr>
                <w:color w:val="000000"/>
                <w:sz w:val="22"/>
                <w:szCs w:val="22"/>
              </w:rPr>
            </w:pPr>
            <w:r>
              <w:rPr>
                <w:color w:val="000000"/>
                <w:sz w:val="22"/>
                <w:szCs w:val="22"/>
              </w:rPr>
              <w:t>S26</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S27</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S28</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S29</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S30</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S31</w:t>
            </w:r>
          </w:p>
          <w:p w:rsidR="00CE0872" w:rsidRDefault="00CE0872" w:rsidP="00530FD6">
            <w:pPr>
              <w:jc w:val="center"/>
              <w:rPr>
                <w:color w:val="000000"/>
                <w:sz w:val="22"/>
                <w:szCs w:val="22"/>
              </w:rPr>
            </w:pP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S32</w:t>
            </w:r>
          </w:p>
          <w:p w:rsidR="00CE0872" w:rsidRDefault="00CE0872" w:rsidP="00530FD6">
            <w:pPr>
              <w:jc w:val="center"/>
              <w:rPr>
                <w:color w:val="000000"/>
                <w:sz w:val="22"/>
                <w:szCs w:val="22"/>
              </w:rPr>
            </w:pPr>
            <w:r>
              <w:rPr>
                <w:color w:val="000000"/>
                <w:sz w:val="22"/>
                <w:szCs w:val="22"/>
              </w:rPr>
              <w:t>S32, S33</w:t>
            </w:r>
          </w:p>
          <w:p w:rsidR="00CE0872" w:rsidRDefault="00CE0872" w:rsidP="00530FD6">
            <w:pPr>
              <w:jc w:val="center"/>
              <w:rPr>
                <w:color w:val="000000"/>
                <w:sz w:val="22"/>
                <w:szCs w:val="22"/>
              </w:rPr>
            </w:pPr>
          </w:p>
          <w:p w:rsidR="00CE0872" w:rsidRDefault="00CE0872" w:rsidP="00530FD6">
            <w:pPr>
              <w:jc w:val="center"/>
              <w:rPr>
                <w:color w:val="000000"/>
                <w:sz w:val="22"/>
                <w:szCs w:val="22"/>
              </w:rPr>
            </w:pPr>
            <w:r>
              <w:rPr>
                <w:color w:val="000000"/>
                <w:sz w:val="22"/>
                <w:szCs w:val="22"/>
              </w:rPr>
              <w:t>S33</w:t>
            </w:r>
          </w:p>
          <w:p w:rsidR="00CE0872" w:rsidRDefault="00CE0872" w:rsidP="00530FD6">
            <w:pPr>
              <w:jc w:val="center"/>
              <w:rPr>
                <w:color w:val="000000"/>
                <w:sz w:val="22"/>
                <w:szCs w:val="22"/>
              </w:rPr>
            </w:pPr>
            <w:r>
              <w:rPr>
                <w:color w:val="000000"/>
                <w:sz w:val="22"/>
                <w:szCs w:val="22"/>
              </w:rPr>
              <w:t>S34</w:t>
            </w:r>
          </w:p>
          <w:p w:rsidR="00CE0872" w:rsidRDefault="00CE0872" w:rsidP="00530FD6">
            <w:pPr>
              <w:jc w:val="center"/>
              <w:rPr>
                <w:color w:val="000000"/>
                <w:sz w:val="22"/>
                <w:szCs w:val="22"/>
              </w:rPr>
            </w:pPr>
            <w:r>
              <w:rPr>
                <w:color w:val="000000"/>
                <w:sz w:val="22"/>
                <w:szCs w:val="22"/>
              </w:rPr>
              <w:t>S34</w:t>
            </w:r>
          </w:p>
          <w:p w:rsidR="00CE0872" w:rsidRDefault="00CE0872" w:rsidP="00530FD6">
            <w:pPr>
              <w:jc w:val="center"/>
              <w:rPr>
                <w:color w:val="000000"/>
                <w:sz w:val="22"/>
                <w:szCs w:val="22"/>
              </w:rPr>
            </w:pPr>
            <w:r>
              <w:rPr>
                <w:color w:val="000000"/>
                <w:sz w:val="22"/>
                <w:szCs w:val="22"/>
              </w:rPr>
              <w:t>S35</w:t>
            </w:r>
          </w:p>
          <w:p w:rsidR="00F725EB" w:rsidRPr="000C40EE" w:rsidRDefault="00F725EB" w:rsidP="00530FD6">
            <w:pPr>
              <w:jc w:val="center"/>
              <w:rPr>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Default="00733933" w:rsidP="00530FD6">
            <w:pPr>
              <w:jc w:val="center"/>
              <w:rPr>
                <w:color w:val="000000"/>
                <w:sz w:val="22"/>
                <w:szCs w:val="22"/>
              </w:rPr>
            </w:pPr>
            <w:r w:rsidRPr="00733933">
              <w:rPr>
                <w:color w:val="000000"/>
                <w:sz w:val="22"/>
                <w:szCs w:val="22"/>
              </w:rPr>
              <w:lastRenderedPageBreak/>
              <w:t>S1-</w:t>
            </w:r>
            <w:r>
              <w:rPr>
                <w:color w:val="000000"/>
                <w:sz w:val="22"/>
                <w:szCs w:val="22"/>
              </w:rPr>
              <w:t xml:space="preserve"> S4</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S5-S8</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S9-S12</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S13-S16</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S17, S18</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r>
              <w:rPr>
                <w:color w:val="000000"/>
                <w:sz w:val="22"/>
                <w:szCs w:val="22"/>
              </w:rPr>
              <w:t>S19-S23</w:t>
            </w: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Default="00733933" w:rsidP="00530FD6">
            <w:pPr>
              <w:jc w:val="center"/>
              <w:rPr>
                <w:color w:val="000000"/>
                <w:sz w:val="22"/>
                <w:szCs w:val="22"/>
              </w:rPr>
            </w:pPr>
          </w:p>
          <w:p w:rsidR="00733933" w:rsidRPr="00733933" w:rsidRDefault="00733933" w:rsidP="00733933">
            <w:pPr>
              <w:jc w:val="center"/>
              <w:rPr>
                <w:color w:val="000000"/>
                <w:sz w:val="22"/>
                <w:szCs w:val="22"/>
              </w:rPr>
            </w:pPr>
            <w:r>
              <w:rPr>
                <w:color w:val="000000"/>
                <w:sz w:val="22"/>
                <w:szCs w:val="22"/>
              </w:rPr>
              <w:t>S24,S26-S28</w:t>
            </w:r>
          </w:p>
          <w:p w:rsidR="00733933" w:rsidRDefault="00733933" w:rsidP="00733933">
            <w:pPr>
              <w:rPr>
                <w:sz w:val="22"/>
                <w:szCs w:val="22"/>
              </w:rPr>
            </w:pPr>
            <w:r>
              <w:rPr>
                <w:sz w:val="22"/>
                <w:szCs w:val="22"/>
              </w:rPr>
              <w:t>S25</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r>
              <w:rPr>
                <w:sz w:val="22"/>
                <w:szCs w:val="22"/>
              </w:rPr>
              <w:t>S29-S31</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r>
              <w:rPr>
                <w:sz w:val="22"/>
                <w:szCs w:val="22"/>
              </w:rPr>
              <w:t>S32-S34</w:t>
            </w: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Default="00733933" w:rsidP="00733933">
            <w:pPr>
              <w:rPr>
                <w:sz w:val="22"/>
                <w:szCs w:val="22"/>
              </w:rPr>
            </w:pPr>
          </w:p>
          <w:p w:rsidR="00733933" w:rsidRPr="00733933" w:rsidRDefault="00733933" w:rsidP="00733933">
            <w:pPr>
              <w:rPr>
                <w:sz w:val="22"/>
                <w:szCs w:val="22"/>
              </w:rPr>
            </w:pPr>
            <w:r>
              <w:rPr>
                <w:sz w:val="22"/>
                <w:szCs w:val="22"/>
              </w:rPr>
              <w:t>S35</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F725EB" w:rsidRPr="00862E52" w:rsidRDefault="00F725EB" w:rsidP="00530FD6">
            <w:pPr>
              <w:jc w:val="center"/>
              <w:rPr>
                <w:b/>
                <w:color w:val="000000"/>
                <w:sz w:val="22"/>
                <w:szCs w:val="22"/>
              </w:rPr>
            </w:pPr>
          </w:p>
        </w:tc>
      </w:tr>
    </w:tbl>
    <w:p w:rsidR="00F725EB" w:rsidRDefault="00F725EB" w:rsidP="005C47F5">
      <w:pPr>
        <w:jc w:val="both"/>
      </w:pPr>
    </w:p>
    <w:p w:rsidR="00C71972" w:rsidRDefault="00C71972"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33933" w:rsidRDefault="00733933"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p w:rsidR="007635C1" w:rsidRDefault="007635C1" w:rsidP="005C47F5">
      <w:pPr>
        <w:jc w:val="both"/>
      </w:pPr>
    </w:p>
    <w:tbl>
      <w:tblPr>
        <w:tblW w:w="14688" w:type="dxa"/>
        <w:tblLook w:val="04A0"/>
      </w:tblPr>
      <w:tblGrid>
        <w:gridCol w:w="7724"/>
        <w:gridCol w:w="6964"/>
      </w:tblGrid>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lastRenderedPageBreak/>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Profilul: Tehnic</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D376A0" w:rsidRPr="00642781" w:rsidTr="00950734">
        <w:trPr>
          <w:trHeight w:val="258"/>
        </w:trPr>
        <w:tc>
          <w:tcPr>
            <w:tcW w:w="7724" w:type="dxa"/>
          </w:tcPr>
          <w:p w:rsidR="00D376A0" w:rsidRPr="00642781" w:rsidRDefault="00D376A0" w:rsidP="00D376A0">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 xml:space="preserve"> Măsurări tehnice</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60"/>
        </w:trPr>
        <w:tc>
          <w:tcPr>
            <w:tcW w:w="7724" w:type="dxa"/>
          </w:tcPr>
          <w:p w:rsidR="00D376A0" w:rsidRPr="002E00D0" w:rsidRDefault="00D376A0" w:rsidP="00D376A0">
            <w:pPr>
              <w:pStyle w:val="Titlu1"/>
              <w:ind w:firstLine="0"/>
              <w:jc w:val="left"/>
              <w:rPr>
                <w:b/>
                <w:color w:val="000000"/>
                <w:u w:val="none"/>
              </w:rPr>
            </w:pPr>
            <w:r w:rsidRPr="002E00D0">
              <w:rPr>
                <w:b/>
                <w:color w:val="000000"/>
                <w:u w:val="none"/>
              </w:rPr>
              <w:t>Nr. de ore/an:</w:t>
            </w:r>
            <w:r>
              <w:rPr>
                <w:b/>
                <w:color w:val="000000"/>
                <w:u w:val="none"/>
              </w:rPr>
              <w:t xml:space="preserve"> 224</w:t>
            </w:r>
            <w:r w:rsidRPr="002E00D0">
              <w:rPr>
                <w:b/>
                <w:color w:val="000000"/>
                <w:u w:val="none"/>
              </w:rPr>
              <w:t xml:space="preserve"> din care:  T:</w:t>
            </w:r>
            <w:r>
              <w:rPr>
                <w:b/>
                <w:color w:val="000000"/>
                <w:u w:val="none"/>
              </w:rPr>
              <w:t xml:space="preserve"> 32      LT: 64</w:t>
            </w:r>
            <w:r w:rsidRPr="002E00D0">
              <w:rPr>
                <w:b/>
                <w:color w:val="000000"/>
                <w:u w:val="none"/>
              </w:rPr>
              <w:t xml:space="preserve">   IP:</w:t>
            </w:r>
            <w:r>
              <w:rPr>
                <w:b/>
                <w:color w:val="000000"/>
                <w:u w:val="none"/>
              </w:rPr>
              <w:t xml:space="preserve"> 128</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43"/>
        </w:trPr>
        <w:tc>
          <w:tcPr>
            <w:tcW w:w="7724" w:type="dxa"/>
          </w:tcPr>
          <w:p w:rsidR="00D376A0" w:rsidRPr="00642781" w:rsidRDefault="00D376A0" w:rsidP="00D376A0">
            <w:pPr>
              <w:rPr>
                <w:b/>
                <w:color w:val="000000"/>
              </w:rPr>
            </w:pPr>
            <w:r w:rsidRPr="00642781">
              <w:rPr>
                <w:b/>
                <w:color w:val="000000"/>
              </w:rPr>
              <w:t xml:space="preserve">Nr. ore /săptămână: </w:t>
            </w:r>
            <w:r>
              <w:rPr>
                <w:b/>
                <w:color w:val="000000"/>
              </w:rPr>
              <w:t>7 din care T: 1      LT: 2      IP: 4</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D376A0" w:rsidRPr="00642781" w:rsidTr="00950734">
        <w:trPr>
          <w:trHeight w:val="258"/>
        </w:trPr>
        <w:tc>
          <w:tcPr>
            <w:tcW w:w="7724" w:type="dxa"/>
          </w:tcPr>
          <w:p w:rsidR="00D376A0" w:rsidRPr="00642781" w:rsidRDefault="00D376A0" w:rsidP="00950734">
            <w:pPr>
              <w:rPr>
                <w:b/>
                <w:color w:val="000000"/>
              </w:rPr>
            </w:pPr>
            <w:r w:rsidRPr="00642781">
              <w:rPr>
                <w:b/>
                <w:color w:val="000000"/>
              </w:rPr>
              <w:t>Clasa:</w:t>
            </w:r>
            <w:r>
              <w:rPr>
                <w:b/>
                <w:color w:val="000000"/>
              </w:rPr>
              <w:t xml:space="preserve"> a </w:t>
            </w:r>
            <w:r w:rsidRPr="00642781">
              <w:rPr>
                <w:b/>
                <w:color w:val="000000"/>
              </w:rPr>
              <w:t xml:space="preserve">X-a </w:t>
            </w:r>
            <w:r>
              <w:rPr>
                <w:b/>
                <w:color w:val="000000"/>
              </w:rPr>
              <w:t xml:space="preserve">prof.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r w:rsidR="00D376A0" w:rsidRPr="00642781" w:rsidTr="00950734">
        <w:trPr>
          <w:trHeight w:val="258"/>
        </w:trPr>
        <w:tc>
          <w:tcPr>
            <w:tcW w:w="7724" w:type="dxa"/>
          </w:tcPr>
          <w:p w:rsidR="00D376A0" w:rsidRPr="00DF519C" w:rsidRDefault="00D376A0" w:rsidP="00950734">
            <w:pPr>
              <w:rPr>
                <w:b/>
              </w:rPr>
            </w:pPr>
            <w:r w:rsidRPr="00DF519C">
              <w:rPr>
                <w:b/>
              </w:rPr>
              <w:t>Profesor: OGNEAN Diana - Maria</w:t>
            </w:r>
          </w:p>
          <w:p w:rsidR="00D376A0" w:rsidRPr="006F5F27" w:rsidRDefault="00D376A0" w:rsidP="00950734">
            <w:pPr>
              <w:rPr>
                <w:b/>
              </w:rPr>
            </w:pPr>
            <w:r w:rsidRPr="006F5F27">
              <w:rPr>
                <w:b/>
              </w:rPr>
              <w:t xml:space="preserve">Maistru: </w:t>
            </w:r>
            <w:r>
              <w:rPr>
                <w:b/>
              </w:rPr>
              <w:t>Lup Lucian</w:t>
            </w:r>
            <w:r w:rsidR="00B83F77">
              <w:rPr>
                <w:b/>
              </w:rPr>
              <w:t>/ Popovici Petru</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D376A0" w:rsidRPr="00642781" w:rsidTr="00950734">
        <w:trPr>
          <w:trHeight w:val="258"/>
        </w:trPr>
        <w:tc>
          <w:tcPr>
            <w:tcW w:w="772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r w:rsidRPr="00642781">
              <w:rPr>
                <w:b/>
                <w:color w:val="000000"/>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D376A0" w:rsidRPr="00642781" w:rsidTr="00950734">
        <w:trPr>
          <w:trHeight w:val="258"/>
        </w:trPr>
        <w:tc>
          <w:tcPr>
            <w:tcW w:w="7724" w:type="dxa"/>
          </w:tcPr>
          <w:p w:rsidR="00D376A0" w:rsidRPr="001F5BE7" w:rsidRDefault="00D376A0" w:rsidP="00950734">
            <w:pPr>
              <w:rPr>
                <w:b/>
                <w:color w:val="000000"/>
              </w:rPr>
            </w:pPr>
            <w:r w:rsidRPr="00642781">
              <w:rPr>
                <w:b/>
                <w:color w:val="000000"/>
              </w:rPr>
              <w:t>Programa a</w:t>
            </w:r>
            <w:r>
              <w:rPr>
                <w:b/>
                <w:color w:val="000000"/>
              </w:rPr>
              <w:t xml:space="preserve">probata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p>
        </w:tc>
        <w:tc>
          <w:tcPr>
            <w:tcW w:w="6964" w:type="dxa"/>
          </w:tcPr>
          <w:p w:rsidR="00D376A0" w:rsidRPr="00642781" w:rsidRDefault="00D376A0" w:rsidP="00950734">
            <w:pPr>
              <w:tabs>
                <w:tab w:val="left" w:pos="708"/>
                <w:tab w:val="left" w:pos="1416"/>
                <w:tab w:val="left" w:pos="2124"/>
                <w:tab w:val="left" w:pos="2832"/>
                <w:tab w:val="left" w:pos="3540"/>
                <w:tab w:val="left" w:pos="4248"/>
                <w:tab w:val="left" w:pos="6450"/>
              </w:tabs>
              <w:rPr>
                <w:b/>
                <w:color w:val="000000"/>
              </w:rPr>
            </w:pPr>
          </w:p>
        </w:tc>
      </w:tr>
    </w:tbl>
    <w:p w:rsidR="00D376A0" w:rsidRPr="000941E9" w:rsidRDefault="00D376A0" w:rsidP="00D376A0">
      <w:pPr>
        <w:tabs>
          <w:tab w:val="left" w:pos="708"/>
          <w:tab w:val="left" w:pos="1416"/>
          <w:tab w:val="left" w:pos="2124"/>
          <w:tab w:val="left" w:pos="2832"/>
          <w:tab w:val="left" w:pos="3540"/>
          <w:tab w:val="left" w:pos="4248"/>
          <w:tab w:val="left" w:pos="6450"/>
        </w:tabs>
        <w:rPr>
          <w:b/>
          <w:color w:val="000000"/>
          <w:sz w:val="22"/>
          <w:szCs w:val="22"/>
        </w:rPr>
      </w:pPr>
      <w:r w:rsidRPr="000941E9">
        <w:rPr>
          <w:b/>
          <w:color w:val="000000"/>
          <w:sz w:val="22"/>
          <w:szCs w:val="22"/>
        </w:rPr>
        <w:t>S8, S22, S23,</w:t>
      </w:r>
      <w:r>
        <w:rPr>
          <w:b/>
          <w:color w:val="000000"/>
          <w:sz w:val="22"/>
          <w:szCs w:val="22"/>
        </w:rPr>
        <w:t xml:space="preserve"> </w:t>
      </w:r>
      <w:r w:rsidRPr="000941E9">
        <w:rPr>
          <w:b/>
          <w:color w:val="000000"/>
          <w:sz w:val="22"/>
          <w:szCs w:val="22"/>
        </w:rPr>
        <w:t>S24 practică comasată</w:t>
      </w:r>
      <w:r w:rsidRPr="000941E9">
        <w:rPr>
          <w:b/>
          <w:color w:val="000000"/>
          <w:sz w:val="22"/>
          <w:szCs w:val="22"/>
        </w:rPr>
        <w:tab/>
      </w:r>
    </w:p>
    <w:p w:rsidR="00D376A0" w:rsidRPr="00642781" w:rsidRDefault="00D376A0" w:rsidP="00D376A0">
      <w:pPr>
        <w:tabs>
          <w:tab w:val="left" w:pos="708"/>
          <w:tab w:val="left" w:pos="1416"/>
          <w:tab w:val="left" w:pos="2124"/>
          <w:tab w:val="left" w:pos="2832"/>
          <w:tab w:val="left" w:pos="3540"/>
          <w:tab w:val="left" w:pos="4248"/>
          <w:tab w:val="left" w:pos="6450"/>
        </w:tabs>
        <w:rPr>
          <w:color w:val="000000"/>
          <w:sz w:val="22"/>
          <w:szCs w:val="22"/>
        </w:rPr>
      </w:pPr>
    </w:p>
    <w:p w:rsidR="00D376A0" w:rsidRPr="00642781" w:rsidRDefault="00D376A0" w:rsidP="00D376A0">
      <w:pPr>
        <w:pStyle w:val="Titlu1"/>
        <w:rPr>
          <w:b/>
          <w:bCs/>
          <w:color w:val="000000"/>
          <w:u w:val="none"/>
        </w:rPr>
      </w:pPr>
      <w:r w:rsidRPr="00642781">
        <w:rPr>
          <w:b/>
          <w:bCs/>
          <w:color w:val="000000"/>
          <w:u w:val="none"/>
        </w:rPr>
        <w:t>PLANIFICARE CALENDARISTICĂ</w:t>
      </w:r>
    </w:p>
    <w:p w:rsidR="00D376A0" w:rsidRPr="00C91D85" w:rsidRDefault="00D376A0" w:rsidP="00D376A0">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D376A0" w:rsidRPr="00781F7A" w:rsidRDefault="00D376A0" w:rsidP="00D376A0">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D376A0" w:rsidRPr="00392E08" w:rsidTr="00950734">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Nr.</w:t>
            </w:r>
          </w:p>
          <w:p w:rsidR="00D376A0" w:rsidRPr="00392E08" w:rsidRDefault="00D376A0" w:rsidP="00950734">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Unitatea de rezultate ale</w:t>
            </w:r>
          </w:p>
          <w:p w:rsidR="00D376A0" w:rsidRPr="00392E08" w:rsidRDefault="00D376A0" w:rsidP="00950734">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D376A0" w:rsidRDefault="00D376A0" w:rsidP="00950734">
            <w:pPr>
              <w:jc w:val="center"/>
              <w:rPr>
                <w:b/>
                <w:color w:val="000000"/>
              </w:rPr>
            </w:pPr>
          </w:p>
          <w:p w:rsidR="00D376A0" w:rsidRPr="00392E08" w:rsidRDefault="00D376A0" w:rsidP="00950734">
            <w:pPr>
              <w:jc w:val="center"/>
              <w:rPr>
                <w:b/>
                <w:color w:val="000000"/>
              </w:rPr>
            </w:pPr>
            <w:r w:rsidRPr="00392E08">
              <w:rPr>
                <w:b/>
                <w:color w:val="000000"/>
              </w:rPr>
              <w:t>Nr. ore</w:t>
            </w:r>
          </w:p>
          <w:p w:rsidR="00D376A0" w:rsidRPr="00392E08" w:rsidRDefault="00D376A0" w:rsidP="00950734">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Obs</w:t>
            </w:r>
            <w:r>
              <w:rPr>
                <w:b/>
                <w:color w:val="000000"/>
              </w:rPr>
              <w:t>.</w:t>
            </w:r>
          </w:p>
        </w:tc>
      </w:tr>
      <w:tr w:rsidR="00D376A0" w:rsidRPr="00392E08" w:rsidTr="00950734">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p>
        </w:tc>
      </w:tr>
      <w:tr w:rsidR="00D376A0" w:rsidRPr="00392E08" w:rsidTr="00950734">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D376A0" w:rsidRPr="00392E08" w:rsidRDefault="00D376A0" w:rsidP="00950734">
            <w:pPr>
              <w:jc w:val="center"/>
              <w:rPr>
                <w:b/>
                <w:color w:val="000000"/>
              </w:rPr>
            </w:pPr>
            <w:r w:rsidRPr="00392E08">
              <w:rPr>
                <w:b/>
                <w:color w:val="000000"/>
              </w:rPr>
              <w:t>(11)</w:t>
            </w:r>
          </w:p>
        </w:tc>
      </w:tr>
      <w:tr w:rsidR="00D376A0" w:rsidRPr="00392E08" w:rsidTr="00950734">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Pr="00862E52" w:rsidRDefault="00D376A0" w:rsidP="00950734">
            <w:pPr>
              <w:jc w:val="center"/>
              <w:rPr>
                <w:b/>
                <w:color w:val="000000"/>
                <w:sz w:val="22"/>
                <w:szCs w:val="22"/>
              </w:rPr>
            </w:pPr>
            <w:r w:rsidRPr="00862E52">
              <w:rPr>
                <w:b/>
                <w:color w:val="000000"/>
                <w:sz w:val="22"/>
                <w:szCs w:val="22"/>
              </w:rPr>
              <w:t>1.</w:t>
            </w: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Pr="00862E52" w:rsidRDefault="00D376A0" w:rsidP="00950734">
            <w:pPr>
              <w:jc w:val="center"/>
              <w:rPr>
                <w:b/>
                <w:color w:val="000000"/>
                <w:sz w:val="22"/>
                <w:szCs w:val="22"/>
              </w:rPr>
            </w:pPr>
          </w:p>
          <w:p w:rsidR="00D376A0" w:rsidRDefault="00D376A0" w:rsidP="00950734">
            <w:pPr>
              <w:jc w:val="center"/>
              <w:rPr>
                <w:b/>
                <w:color w:val="000000"/>
                <w:sz w:val="22"/>
                <w:szCs w:val="22"/>
              </w:rPr>
            </w:pPr>
            <w:r w:rsidRPr="00862E52">
              <w:rPr>
                <w:b/>
                <w:color w:val="000000"/>
                <w:sz w:val="22"/>
                <w:szCs w:val="22"/>
              </w:rPr>
              <w:t xml:space="preserve">2. </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D376A0" w:rsidRPr="00862E52" w:rsidRDefault="00604291" w:rsidP="00950734">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D376A0" w:rsidRPr="00D928FE" w:rsidRDefault="0085217A" w:rsidP="00950734">
            <w:pPr>
              <w:jc w:val="center"/>
              <w:rPr>
                <w:color w:val="000000"/>
                <w:sz w:val="22"/>
                <w:szCs w:val="22"/>
              </w:rPr>
            </w:pPr>
            <w:r>
              <w:rPr>
                <w:color w:val="000000"/>
                <w:sz w:val="22"/>
                <w:szCs w:val="22"/>
              </w:rPr>
              <w:lastRenderedPageBreak/>
              <w:t>4</w:t>
            </w:r>
            <w:r w:rsidR="00D376A0" w:rsidRPr="00D928FE">
              <w:rPr>
                <w:color w:val="000000"/>
                <w:sz w:val="22"/>
                <w:szCs w:val="22"/>
              </w:rPr>
              <w:t>.1.1</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A80FA7" w:rsidP="00950734">
            <w:pPr>
              <w:jc w:val="center"/>
              <w:rPr>
                <w:color w:val="000000"/>
                <w:sz w:val="22"/>
                <w:szCs w:val="22"/>
              </w:rPr>
            </w:pPr>
            <w:r>
              <w:rPr>
                <w:color w:val="000000"/>
                <w:sz w:val="22"/>
                <w:szCs w:val="22"/>
              </w:rPr>
              <w:t>4.1.3</w:t>
            </w:r>
            <w:r w:rsidR="00D376A0" w:rsidRPr="00D928FE">
              <w:rPr>
                <w:color w:val="000000"/>
                <w:sz w:val="22"/>
                <w:szCs w:val="22"/>
              </w:rPr>
              <w:t>.</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9234F7" w:rsidP="00950734">
            <w:pPr>
              <w:jc w:val="center"/>
              <w:rPr>
                <w:color w:val="000000"/>
                <w:sz w:val="22"/>
                <w:szCs w:val="22"/>
              </w:rPr>
            </w:pPr>
            <w:r>
              <w:rPr>
                <w:color w:val="000000"/>
                <w:sz w:val="22"/>
                <w:szCs w:val="22"/>
              </w:rPr>
              <w:t>4</w:t>
            </w:r>
            <w:r w:rsidR="00D376A0">
              <w:rPr>
                <w:color w:val="000000"/>
                <w:sz w:val="22"/>
                <w:szCs w:val="22"/>
              </w:rPr>
              <w:t>.1.2</w:t>
            </w:r>
            <w:r w:rsidR="00D376A0" w:rsidRPr="00D928FE">
              <w:rPr>
                <w:color w:val="000000"/>
                <w:sz w:val="22"/>
                <w:szCs w:val="22"/>
              </w:rPr>
              <w:t>.</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D376A0" w:rsidRDefault="0085217A" w:rsidP="00950734">
            <w:pPr>
              <w:jc w:val="center"/>
              <w:rPr>
                <w:color w:val="000000"/>
                <w:sz w:val="22"/>
                <w:szCs w:val="22"/>
              </w:rPr>
            </w:pPr>
            <w:r>
              <w:rPr>
                <w:color w:val="000000"/>
                <w:sz w:val="22"/>
                <w:szCs w:val="22"/>
              </w:rPr>
              <w:lastRenderedPageBreak/>
              <w:t>4</w:t>
            </w:r>
            <w:r w:rsidR="00D376A0" w:rsidRPr="00D928FE">
              <w:rPr>
                <w:color w:val="000000"/>
                <w:sz w:val="22"/>
                <w:szCs w:val="22"/>
              </w:rPr>
              <w:t>.2.1</w:t>
            </w:r>
          </w:p>
          <w:p w:rsidR="00D376A0" w:rsidRDefault="0085217A" w:rsidP="00950734">
            <w:pPr>
              <w:jc w:val="center"/>
              <w:rPr>
                <w:color w:val="000000"/>
                <w:sz w:val="22"/>
                <w:szCs w:val="22"/>
              </w:rPr>
            </w:pPr>
            <w:r>
              <w:rPr>
                <w:color w:val="000000"/>
                <w:sz w:val="22"/>
                <w:szCs w:val="22"/>
              </w:rPr>
              <w:t>4</w:t>
            </w:r>
            <w:r w:rsidR="00D376A0" w:rsidRPr="00D928FE">
              <w:rPr>
                <w:color w:val="000000"/>
                <w:sz w:val="22"/>
                <w:szCs w:val="22"/>
              </w:rPr>
              <w:t>.2.</w:t>
            </w:r>
            <w:r w:rsidR="00D376A0">
              <w:rPr>
                <w:color w:val="000000"/>
                <w:sz w:val="22"/>
                <w:szCs w:val="22"/>
              </w:rPr>
              <w:t>2</w:t>
            </w:r>
          </w:p>
          <w:p w:rsidR="00D376A0" w:rsidRDefault="0085217A" w:rsidP="00950734">
            <w:pPr>
              <w:jc w:val="center"/>
              <w:rPr>
                <w:color w:val="000000"/>
                <w:sz w:val="22"/>
                <w:szCs w:val="22"/>
              </w:rPr>
            </w:pPr>
            <w:r>
              <w:rPr>
                <w:color w:val="000000"/>
                <w:sz w:val="22"/>
                <w:szCs w:val="22"/>
              </w:rPr>
              <w:t>4</w:t>
            </w:r>
            <w:r w:rsidR="00D376A0">
              <w:rPr>
                <w:color w:val="000000"/>
                <w:sz w:val="22"/>
                <w:szCs w:val="22"/>
              </w:rPr>
              <w:t>.2.3</w:t>
            </w:r>
          </w:p>
          <w:p w:rsidR="0085217A" w:rsidRDefault="0085217A" w:rsidP="0085217A">
            <w:pPr>
              <w:jc w:val="center"/>
              <w:rPr>
                <w:color w:val="000000"/>
                <w:sz w:val="22"/>
                <w:szCs w:val="22"/>
              </w:rPr>
            </w:pPr>
            <w:r>
              <w:rPr>
                <w:color w:val="000000"/>
                <w:sz w:val="22"/>
                <w:szCs w:val="22"/>
              </w:rPr>
              <w:t>4.2.4</w:t>
            </w:r>
          </w:p>
          <w:p w:rsidR="0085217A" w:rsidRDefault="0085217A" w:rsidP="00950734">
            <w:pPr>
              <w:jc w:val="center"/>
              <w:rPr>
                <w:color w:val="000000"/>
                <w:sz w:val="22"/>
                <w:szCs w:val="22"/>
              </w:rPr>
            </w:pPr>
            <w:r>
              <w:rPr>
                <w:color w:val="000000"/>
                <w:sz w:val="22"/>
                <w:szCs w:val="22"/>
              </w:rPr>
              <w:t>4.2.5</w:t>
            </w:r>
          </w:p>
          <w:p w:rsidR="00D376A0" w:rsidRPr="00D928FE" w:rsidRDefault="0085217A" w:rsidP="00950734">
            <w:pPr>
              <w:jc w:val="center"/>
              <w:rPr>
                <w:color w:val="000000"/>
                <w:sz w:val="22"/>
                <w:szCs w:val="22"/>
              </w:rPr>
            </w:pPr>
            <w:r>
              <w:rPr>
                <w:color w:val="000000"/>
                <w:sz w:val="22"/>
                <w:szCs w:val="22"/>
              </w:rPr>
              <w:t>4.2.22</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A80FA7" w:rsidRPr="00D928FE" w:rsidRDefault="00A80FA7" w:rsidP="00A80FA7">
            <w:pPr>
              <w:jc w:val="center"/>
              <w:rPr>
                <w:color w:val="000000"/>
                <w:sz w:val="22"/>
                <w:szCs w:val="22"/>
              </w:rPr>
            </w:pPr>
            <w:r>
              <w:rPr>
                <w:color w:val="000000"/>
                <w:sz w:val="22"/>
                <w:szCs w:val="22"/>
              </w:rPr>
              <w:t>4.2.15</w:t>
            </w:r>
          </w:p>
          <w:p w:rsidR="00A80FA7" w:rsidRPr="00D928FE" w:rsidRDefault="00A80FA7" w:rsidP="00A80FA7">
            <w:pPr>
              <w:jc w:val="center"/>
              <w:rPr>
                <w:color w:val="000000"/>
                <w:sz w:val="22"/>
                <w:szCs w:val="22"/>
              </w:rPr>
            </w:pPr>
            <w:r>
              <w:rPr>
                <w:color w:val="000000"/>
                <w:sz w:val="22"/>
                <w:szCs w:val="22"/>
              </w:rPr>
              <w:lastRenderedPageBreak/>
              <w:t>4.2.16</w:t>
            </w:r>
          </w:p>
          <w:p w:rsidR="00A80FA7" w:rsidRPr="00D928FE" w:rsidRDefault="00A80FA7" w:rsidP="00A80FA7">
            <w:pPr>
              <w:jc w:val="center"/>
              <w:rPr>
                <w:color w:val="000000"/>
                <w:sz w:val="22"/>
                <w:szCs w:val="22"/>
              </w:rPr>
            </w:pPr>
            <w:r>
              <w:rPr>
                <w:color w:val="000000"/>
                <w:sz w:val="22"/>
                <w:szCs w:val="22"/>
              </w:rPr>
              <w:t>4.2.17</w:t>
            </w:r>
          </w:p>
          <w:p w:rsidR="00A80FA7" w:rsidRPr="00D928FE" w:rsidRDefault="00A80FA7" w:rsidP="00A80FA7">
            <w:pPr>
              <w:jc w:val="center"/>
              <w:rPr>
                <w:color w:val="000000"/>
                <w:sz w:val="22"/>
                <w:szCs w:val="22"/>
              </w:rPr>
            </w:pPr>
            <w:r>
              <w:rPr>
                <w:color w:val="000000"/>
                <w:sz w:val="22"/>
                <w:szCs w:val="22"/>
              </w:rPr>
              <w:t>4.2.18</w:t>
            </w:r>
          </w:p>
          <w:p w:rsidR="00A80FA7" w:rsidRPr="00D928FE" w:rsidRDefault="00A80FA7" w:rsidP="00A80FA7">
            <w:pPr>
              <w:jc w:val="center"/>
              <w:rPr>
                <w:color w:val="000000"/>
                <w:sz w:val="22"/>
                <w:szCs w:val="22"/>
              </w:rPr>
            </w:pPr>
            <w:r>
              <w:rPr>
                <w:color w:val="000000"/>
                <w:sz w:val="22"/>
                <w:szCs w:val="22"/>
              </w:rPr>
              <w:t>4.2.19</w:t>
            </w:r>
          </w:p>
          <w:p w:rsidR="00A80FA7" w:rsidRPr="00D928FE" w:rsidRDefault="00A80FA7" w:rsidP="00A80FA7">
            <w:pPr>
              <w:jc w:val="center"/>
              <w:rPr>
                <w:color w:val="000000"/>
                <w:sz w:val="22"/>
                <w:szCs w:val="22"/>
              </w:rPr>
            </w:pPr>
            <w:r>
              <w:rPr>
                <w:color w:val="000000"/>
                <w:sz w:val="22"/>
                <w:szCs w:val="22"/>
              </w:rPr>
              <w:t>4.2.20</w:t>
            </w:r>
          </w:p>
          <w:p w:rsidR="00A80FA7" w:rsidRDefault="00A80FA7" w:rsidP="00A80FA7">
            <w:pPr>
              <w:jc w:val="center"/>
              <w:rPr>
                <w:color w:val="000000"/>
                <w:sz w:val="22"/>
                <w:szCs w:val="22"/>
              </w:rPr>
            </w:pPr>
            <w:r>
              <w:rPr>
                <w:color w:val="000000"/>
                <w:sz w:val="22"/>
                <w:szCs w:val="22"/>
              </w:rPr>
              <w:t>4.2.21</w:t>
            </w:r>
          </w:p>
          <w:p w:rsidR="00A80FA7" w:rsidRPr="00D928FE" w:rsidRDefault="00A80FA7" w:rsidP="00A80FA7">
            <w:pPr>
              <w:jc w:val="center"/>
              <w:rPr>
                <w:color w:val="000000"/>
                <w:sz w:val="22"/>
                <w:szCs w:val="22"/>
              </w:rPr>
            </w:pPr>
            <w:r>
              <w:rPr>
                <w:color w:val="000000"/>
                <w:sz w:val="22"/>
                <w:szCs w:val="22"/>
              </w:rPr>
              <w:t>4.2.22</w:t>
            </w:r>
          </w:p>
          <w:p w:rsidR="00D376A0" w:rsidRDefault="00A80FA7" w:rsidP="00950734">
            <w:pPr>
              <w:jc w:val="center"/>
              <w:rPr>
                <w:color w:val="000000"/>
                <w:sz w:val="22"/>
                <w:szCs w:val="22"/>
              </w:rPr>
            </w:pPr>
            <w:r>
              <w:rPr>
                <w:color w:val="000000"/>
                <w:sz w:val="22"/>
                <w:szCs w:val="22"/>
              </w:rPr>
              <w:t>4.2.23</w:t>
            </w:r>
          </w:p>
          <w:p w:rsidR="009234F7" w:rsidRPr="00D928FE" w:rsidRDefault="009234F7" w:rsidP="00950734">
            <w:pPr>
              <w:jc w:val="center"/>
              <w:rPr>
                <w:color w:val="000000"/>
                <w:sz w:val="22"/>
                <w:szCs w:val="22"/>
              </w:rPr>
            </w:pPr>
          </w:p>
          <w:p w:rsidR="00D376A0" w:rsidRPr="00D928FE" w:rsidRDefault="009234F7" w:rsidP="00950734">
            <w:pPr>
              <w:jc w:val="center"/>
              <w:rPr>
                <w:color w:val="000000"/>
                <w:sz w:val="22"/>
                <w:szCs w:val="22"/>
              </w:rPr>
            </w:pPr>
            <w:r>
              <w:rPr>
                <w:color w:val="000000"/>
                <w:sz w:val="22"/>
                <w:szCs w:val="22"/>
              </w:rPr>
              <w:t>4.2.6</w:t>
            </w:r>
          </w:p>
          <w:p w:rsidR="00D376A0" w:rsidRPr="00D928FE" w:rsidRDefault="009234F7" w:rsidP="00950734">
            <w:pPr>
              <w:jc w:val="center"/>
              <w:rPr>
                <w:color w:val="000000"/>
                <w:sz w:val="22"/>
                <w:szCs w:val="22"/>
              </w:rPr>
            </w:pPr>
            <w:r>
              <w:rPr>
                <w:color w:val="000000"/>
                <w:sz w:val="22"/>
                <w:szCs w:val="22"/>
              </w:rPr>
              <w:t>4.2.7</w:t>
            </w:r>
          </w:p>
          <w:p w:rsidR="00D376A0" w:rsidRPr="00D928FE" w:rsidRDefault="009234F7" w:rsidP="00950734">
            <w:pPr>
              <w:jc w:val="center"/>
              <w:rPr>
                <w:color w:val="000000"/>
                <w:sz w:val="22"/>
                <w:szCs w:val="22"/>
              </w:rPr>
            </w:pPr>
            <w:r>
              <w:rPr>
                <w:color w:val="000000"/>
                <w:sz w:val="22"/>
                <w:szCs w:val="22"/>
              </w:rPr>
              <w:t>4.2.8</w:t>
            </w:r>
          </w:p>
          <w:p w:rsidR="00D376A0" w:rsidRPr="00D928FE" w:rsidRDefault="009234F7" w:rsidP="00950734">
            <w:pPr>
              <w:jc w:val="center"/>
              <w:rPr>
                <w:color w:val="000000"/>
                <w:sz w:val="22"/>
                <w:szCs w:val="22"/>
              </w:rPr>
            </w:pPr>
            <w:r>
              <w:rPr>
                <w:color w:val="000000"/>
                <w:sz w:val="22"/>
                <w:szCs w:val="22"/>
              </w:rPr>
              <w:t>4.2.9</w:t>
            </w:r>
          </w:p>
          <w:p w:rsidR="00D376A0" w:rsidRPr="00D928FE" w:rsidRDefault="009234F7" w:rsidP="00950734">
            <w:pPr>
              <w:jc w:val="center"/>
              <w:rPr>
                <w:color w:val="000000"/>
                <w:sz w:val="22"/>
                <w:szCs w:val="22"/>
              </w:rPr>
            </w:pPr>
            <w:r>
              <w:rPr>
                <w:color w:val="000000"/>
                <w:sz w:val="22"/>
                <w:szCs w:val="22"/>
              </w:rPr>
              <w:t>4.2.10</w:t>
            </w:r>
          </w:p>
          <w:p w:rsidR="00D376A0" w:rsidRPr="00D928FE" w:rsidRDefault="009234F7" w:rsidP="00950734">
            <w:pPr>
              <w:jc w:val="center"/>
              <w:rPr>
                <w:color w:val="000000"/>
                <w:sz w:val="22"/>
                <w:szCs w:val="22"/>
              </w:rPr>
            </w:pPr>
            <w:r>
              <w:rPr>
                <w:color w:val="000000"/>
                <w:sz w:val="22"/>
                <w:szCs w:val="22"/>
              </w:rPr>
              <w:t>4.2.11</w:t>
            </w:r>
          </w:p>
          <w:p w:rsidR="00D376A0" w:rsidRDefault="009234F7" w:rsidP="00950734">
            <w:pPr>
              <w:jc w:val="center"/>
              <w:rPr>
                <w:color w:val="000000"/>
                <w:sz w:val="22"/>
                <w:szCs w:val="22"/>
              </w:rPr>
            </w:pPr>
            <w:r>
              <w:rPr>
                <w:color w:val="000000"/>
                <w:sz w:val="22"/>
                <w:szCs w:val="22"/>
              </w:rPr>
              <w:t>4.2.12</w:t>
            </w:r>
          </w:p>
          <w:p w:rsidR="00D376A0" w:rsidRDefault="009234F7" w:rsidP="00950734">
            <w:pPr>
              <w:jc w:val="center"/>
              <w:rPr>
                <w:color w:val="000000"/>
                <w:sz w:val="22"/>
                <w:szCs w:val="22"/>
              </w:rPr>
            </w:pPr>
            <w:r>
              <w:rPr>
                <w:color w:val="000000"/>
                <w:sz w:val="22"/>
                <w:szCs w:val="22"/>
              </w:rPr>
              <w:t>4.2.13</w:t>
            </w:r>
          </w:p>
          <w:p w:rsidR="009234F7" w:rsidRDefault="009234F7" w:rsidP="00950734">
            <w:pPr>
              <w:jc w:val="center"/>
              <w:rPr>
                <w:color w:val="000000"/>
                <w:sz w:val="22"/>
                <w:szCs w:val="22"/>
              </w:rPr>
            </w:pPr>
            <w:r>
              <w:rPr>
                <w:color w:val="000000"/>
                <w:sz w:val="22"/>
                <w:szCs w:val="22"/>
              </w:rPr>
              <w:t>4.2.14</w:t>
            </w:r>
          </w:p>
          <w:p w:rsidR="00D376A0" w:rsidRPr="00D928FE" w:rsidRDefault="009234F7" w:rsidP="00950734">
            <w:pPr>
              <w:jc w:val="center"/>
              <w:rPr>
                <w:color w:val="000000"/>
                <w:sz w:val="22"/>
                <w:szCs w:val="22"/>
              </w:rPr>
            </w:pPr>
            <w:r>
              <w:rPr>
                <w:color w:val="000000"/>
                <w:sz w:val="22"/>
                <w:szCs w:val="22"/>
              </w:rPr>
              <w:t>4.2.22</w:t>
            </w:r>
          </w:p>
          <w:p w:rsidR="009234F7" w:rsidRPr="00D928FE" w:rsidRDefault="009234F7" w:rsidP="009234F7">
            <w:pPr>
              <w:jc w:val="center"/>
              <w:rPr>
                <w:color w:val="000000"/>
                <w:sz w:val="22"/>
                <w:szCs w:val="22"/>
              </w:rPr>
            </w:pPr>
            <w:r>
              <w:rPr>
                <w:color w:val="000000"/>
                <w:sz w:val="22"/>
                <w:szCs w:val="22"/>
              </w:rPr>
              <w:t>4.2.23</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D376A0" w:rsidRPr="00D928FE" w:rsidRDefault="0085217A" w:rsidP="00950734">
            <w:pPr>
              <w:jc w:val="center"/>
              <w:rPr>
                <w:color w:val="000000"/>
                <w:sz w:val="22"/>
                <w:szCs w:val="22"/>
              </w:rPr>
            </w:pPr>
            <w:r>
              <w:rPr>
                <w:color w:val="000000"/>
                <w:sz w:val="22"/>
                <w:szCs w:val="22"/>
              </w:rPr>
              <w:lastRenderedPageBreak/>
              <w:t>4.3.1</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.3.1.</w:t>
            </w:r>
          </w:p>
          <w:p w:rsidR="00D376A0" w:rsidRPr="00D928FE" w:rsidRDefault="00A80FA7" w:rsidP="00950734">
            <w:pPr>
              <w:jc w:val="center"/>
              <w:rPr>
                <w:color w:val="000000"/>
                <w:sz w:val="22"/>
                <w:szCs w:val="22"/>
              </w:rPr>
            </w:pPr>
            <w:r>
              <w:rPr>
                <w:color w:val="000000"/>
                <w:sz w:val="22"/>
                <w:szCs w:val="22"/>
              </w:rPr>
              <w:lastRenderedPageBreak/>
              <w:t>4</w:t>
            </w:r>
            <w:r w:rsidR="00D376A0">
              <w:rPr>
                <w:color w:val="000000"/>
                <w:sz w:val="22"/>
                <w:szCs w:val="22"/>
              </w:rPr>
              <w:t>.3.2.</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.3.3.</w:t>
            </w:r>
          </w:p>
          <w:p w:rsidR="00D376A0" w:rsidRPr="00D928FE" w:rsidRDefault="00D376A0" w:rsidP="00950734">
            <w:pPr>
              <w:jc w:val="center"/>
              <w:rPr>
                <w:color w:val="000000"/>
                <w:sz w:val="22"/>
                <w:szCs w:val="22"/>
              </w:rPr>
            </w:pPr>
            <w:r>
              <w:rPr>
                <w:color w:val="000000"/>
                <w:sz w:val="22"/>
                <w:szCs w:val="22"/>
              </w:rPr>
              <w:t>6.3.4.</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.3.5.</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.3.6.</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.3.7.</w:t>
            </w:r>
          </w:p>
          <w:p w:rsidR="00D376A0" w:rsidRPr="00D928FE" w:rsidRDefault="00A80FA7" w:rsidP="00950734">
            <w:pPr>
              <w:jc w:val="center"/>
              <w:rPr>
                <w:color w:val="000000"/>
                <w:sz w:val="22"/>
                <w:szCs w:val="22"/>
              </w:rPr>
            </w:pPr>
            <w:r>
              <w:rPr>
                <w:color w:val="000000"/>
                <w:sz w:val="22"/>
                <w:szCs w:val="22"/>
              </w:rPr>
              <w:t>4</w:t>
            </w:r>
            <w:r w:rsidR="00D376A0">
              <w:rPr>
                <w:color w:val="000000"/>
                <w:sz w:val="22"/>
                <w:szCs w:val="22"/>
              </w:rPr>
              <w:t>.3.8.</w:t>
            </w:r>
          </w:p>
          <w:p w:rsidR="00D376A0" w:rsidRDefault="00D376A0" w:rsidP="00950734">
            <w:pPr>
              <w:jc w:val="center"/>
              <w:rPr>
                <w:color w:val="000000"/>
                <w:sz w:val="22"/>
                <w:szCs w:val="22"/>
              </w:rPr>
            </w:pPr>
          </w:p>
          <w:p w:rsidR="00E261B7" w:rsidRPr="00D928FE" w:rsidRDefault="00E261B7" w:rsidP="00950734">
            <w:pPr>
              <w:jc w:val="center"/>
              <w:rPr>
                <w:color w:val="000000"/>
                <w:sz w:val="22"/>
                <w:szCs w:val="22"/>
              </w:rPr>
            </w:pPr>
          </w:p>
          <w:p w:rsidR="003D6B1E" w:rsidRPr="00D928FE" w:rsidRDefault="003D6B1E" w:rsidP="003D6B1E">
            <w:pPr>
              <w:jc w:val="center"/>
              <w:rPr>
                <w:color w:val="000000"/>
                <w:sz w:val="22"/>
                <w:szCs w:val="22"/>
              </w:rPr>
            </w:pPr>
            <w:r>
              <w:rPr>
                <w:color w:val="000000"/>
                <w:sz w:val="22"/>
                <w:szCs w:val="22"/>
              </w:rPr>
              <w:t>4.3.1.</w:t>
            </w:r>
          </w:p>
          <w:p w:rsidR="003D6B1E" w:rsidRPr="00D928FE" w:rsidRDefault="003D6B1E" w:rsidP="003D6B1E">
            <w:pPr>
              <w:jc w:val="center"/>
              <w:rPr>
                <w:color w:val="000000"/>
                <w:sz w:val="22"/>
                <w:szCs w:val="22"/>
              </w:rPr>
            </w:pPr>
            <w:r>
              <w:rPr>
                <w:color w:val="000000"/>
                <w:sz w:val="22"/>
                <w:szCs w:val="22"/>
              </w:rPr>
              <w:t>4.3.2.</w:t>
            </w:r>
          </w:p>
          <w:p w:rsidR="003D6B1E" w:rsidRPr="00D928FE" w:rsidRDefault="003D6B1E" w:rsidP="003D6B1E">
            <w:pPr>
              <w:jc w:val="center"/>
              <w:rPr>
                <w:color w:val="000000"/>
                <w:sz w:val="22"/>
                <w:szCs w:val="22"/>
              </w:rPr>
            </w:pPr>
            <w:r>
              <w:rPr>
                <w:color w:val="000000"/>
                <w:sz w:val="22"/>
                <w:szCs w:val="22"/>
              </w:rPr>
              <w:t>4.3.3.</w:t>
            </w:r>
          </w:p>
          <w:p w:rsidR="003D6B1E" w:rsidRPr="00D928FE" w:rsidRDefault="003D6B1E" w:rsidP="003D6B1E">
            <w:pPr>
              <w:jc w:val="center"/>
              <w:rPr>
                <w:color w:val="000000"/>
                <w:sz w:val="22"/>
                <w:szCs w:val="22"/>
              </w:rPr>
            </w:pPr>
            <w:r>
              <w:rPr>
                <w:color w:val="000000"/>
                <w:sz w:val="22"/>
                <w:szCs w:val="22"/>
              </w:rPr>
              <w:t>6.3.4.</w:t>
            </w:r>
          </w:p>
          <w:p w:rsidR="003D6B1E" w:rsidRPr="00D928FE" w:rsidRDefault="003D6B1E" w:rsidP="003D6B1E">
            <w:pPr>
              <w:jc w:val="center"/>
              <w:rPr>
                <w:color w:val="000000"/>
                <w:sz w:val="22"/>
                <w:szCs w:val="22"/>
              </w:rPr>
            </w:pPr>
            <w:r>
              <w:rPr>
                <w:color w:val="000000"/>
                <w:sz w:val="22"/>
                <w:szCs w:val="22"/>
              </w:rPr>
              <w:t>4.3.5.</w:t>
            </w:r>
          </w:p>
          <w:p w:rsidR="003D6B1E" w:rsidRPr="00D928FE" w:rsidRDefault="003D6B1E" w:rsidP="003D6B1E">
            <w:pPr>
              <w:jc w:val="center"/>
              <w:rPr>
                <w:color w:val="000000"/>
                <w:sz w:val="22"/>
                <w:szCs w:val="22"/>
              </w:rPr>
            </w:pPr>
            <w:r>
              <w:rPr>
                <w:color w:val="000000"/>
                <w:sz w:val="22"/>
                <w:szCs w:val="22"/>
              </w:rPr>
              <w:t>4.3.6.</w:t>
            </w:r>
          </w:p>
          <w:p w:rsidR="003D6B1E" w:rsidRPr="00D928FE" w:rsidRDefault="003D6B1E" w:rsidP="003D6B1E">
            <w:pPr>
              <w:jc w:val="center"/>
              <w:rPr>
                <w:color w:val="000000"/>
                <w:sz w:val="22"/>
                <w:szCs w:val="22"/>
              </w:rPr>
            </w:pPr>
            <w:r>
              <w:rPr>
                <w:color w:val="000000"/>
                <w:sz w:val="22"/>
                <w:szCs w:val="22"/>
              </w:rPr>
              <w:t>4.3.7.</w:t>
            </w:r>
          </w:p>
          <w:p w:rsidR="003D6B1E" w:rsidRPr="00D928FE" w:rsidRDefault="003D6B1E" w:rsidP="003D6B1E">
            <w:pPr>
              <w:jc w:val="center"/>
              <w:rPr>
                <w:color w:val="000000"/>
                <w:sz w:val="22"/>
                <w:szCs w:val="22"/>
              </w:rPr>
            </w:pPr>
            <w:r>
              <w:rPr>
                <w:color w:val="000000"/>
                <w:sz w:val="22"/>
                <w:szCs w:val="22"/>
              </w:rPr>
              <w:t>4.3.8.</w:t>
            </w: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Pr="00D928FE"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928FE" w:rsidRDefault="00D376A0" w:rsidP="005B3370">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D376A0" w:rsidRPr="00A0214B" w:rsidRDefault="00D376A0" w:rsidP="00950734">
            <w:pPr>
              <w:rPr>
                <w:b/>
                <w:color w:val="000000"/>
                <w:sz w:val="22"/>
                <w:szCs w:val="22"/>
              </w:rPr>
            </w:pPr>
            <w:r w:rsidRPr="00862E52">
              <w:rPr>
                <w:b/>
                <w:color w:val="000000"/>
                <w:sz w:val="22"/>
                <w:szCs w:val="22"/>
              </w:rPr>
              <w:lastRenderedPageBreak/>
              <w:t>1</w:t>
            </w:r>
            <w:r w:rsidRPr="00A0214B">
              <w:rPr>
                <w:b/>
                <w:color w:val="000000"/>
                <w:sz w:val="22"/>
                <w:szCs w:val="22"/>
              </w:rPr>
              <w:t xml:space="preserve">. </w:t>
            </w:r>
            <w:r w:rsidR="00A0214B" w:rsidRPr="00A0214B">
              <w:rPr>
                <w:b/>
                <w:color w:val="000000"/>
                <w:sz w:val="22"/>
                <w:szCs w:val="22"/>
              </w:rPr>
              <w:t>Noţiuni fundamentale din teoria măsurătorilor</w:t>
            </w:r>
          </w:p>
          <w:p w:rsidR="00A0214B" w:rsidRDefault="00A0214B" w:rsidP="00950734">
            <w:pPr>
              <w:rPr>
                <w:color w:val="000000"/>
                <w:sz w:val="22"/>
                <w:szCs w:val="22"/>
              </w:rPr>
            </w:pPr>
            <w:r>
              <w:rPr>
                <w:b/>
                <w:color w:val="000000"/>
                <w:sz w:val="22"/>
                <w:szCs w:val="22"/>
              </w:rPr>
              <w:t xml:space="preserve">1.1. </w:t>
            </w:r>
            <w:r>
              <w:rPr>
                <w:color w:val="000000"/>
                <w:sz w:val="22"/>
                <w:szCs w:val="22"/>
              </w:rPr>
              <w:t>Mărimi fizice</w:t>
            </w:r>
          </w:p>
          <w:p w:rsidR="00A0214B" w:rsidRDefault="00A0214B" w:rsidP="00950734">
            <w:pPr>
              <w:rPr>
                <w:color w:val="000000"/>
                <w:sz w:val="22"/>
                <w:szCs w:val="22"/>
              </w:rPr>
            </w:pPr>
            <w:r w:rsidRPr="00A0214B">
              <w:rPr>
                <w:b/>
                <w:color w:val="000000"/>
                <w:sz w:val="22"/>
                <w:szCs w:val="22"/>
              </w:rPr>
              <w:t>1.2.</w:t>
            </w:r>
            <w:r>
              <w:rPr>
                <w:color w:val="000000"/>
                <w:sz w:val="22"/>
                <w:szCs w:val="22"/>
              </w:rPr>
              <w:t xml:space="preserve"> Unităţi de măsură</w:t>
            </w:r>
          </w:p>
          <w:p w:rsidR="00A0214B" w:rsidRPr="00A0214B" w:rsidRDefault="00A0214B" w:rsidP="00950734">
            <w:pPr>
              <w:rPr>
                <w:color w:val="000000"/>
                <w:sz w:val="22"/>
                <w:szCs w:val="22"/>
              </w:rPr>
            </w:pPr>
            <w:r w:rsidRPr="00A0214B">
              <w:rPr>
                <w:b/>
                <w:color w:val="000000"/>
                <w:sz w:val="22"/>
                <w:szCs w:val="22"/>
              </w:rPr>
              <w:t>1.3</w:t>
            </w:r>
            <w:r>
              <w:rPr>
                <w:color w:val="000000"/>
                <w:sz w:val="22"/>
                <w:szCs w:val="22"/>
              </w:rPr>
              <w:t>. Sistemul Internaţional de Unităţi de măsură</w:t>
            </w:r>
          </w:p>
          <w:p w:rsidR="00A0214B" w:rsidRDefault="00A80FA7" w:rsidP="00950734">
            <w:pPr>
              <w:rPr>
                <w:color w:val="000000"/>
                <w:sz w:val="22"/>
                <w:szCs w:val="22"/>
              </w:rPr>
            </w:pPr>
            <w:r>
              <w:rPr>
                <w:b/>
                <w:color w:val="000000"/>
                <w:sz w:val="22"/>
                <w:szCs w:val="22"/>
              </w:rPr>
              <w:t xml:space="preserve">1.4. </w:t>
            </w:r>
            <w:r>
              <w:rPr>
                <w:color w:val="000000"/>
                <w:sz w:val="22"/>
                <w:szCs w:val="22"/>
              </w:rPr>
              <w:t>Multipli şi submultipli</w:t>
            </w:r>
          </w:p>
          <w:p w:rsidR="00A80FA7" w:rsidRDefault="00A80FA7" w:rsidP="00950734">
            <w:pPr>
              <w:rPr>
                <w:color w:val="000000"/>
                <w:sz w:val="22"/>
                <w:szCs w:val="22"/>
              </w:rPr>
            </w:pPr>
            <w:r w:rsidRPr="00A80FA7">
              <w:rPr>
                <w:b/>
                <w:color w:val="000000"/>
                <w:sz w:val="22"/>
                <w:szCs w:val="22"/>
              </w:rPr>
              <w:t>1.5</w:t>
            </w:r>
            <w:r>
              <w:rPr>
                <w:color w:val="000000"/>
                <w:sz w:val="22"/>
                <w:szCs w:val="22"/>
              </w:rPr>
              <w:t>. Procesul de măsurare şi componentele sale</w:t>
            </w:r>
          </w:p>
          <w:p w:rsidR="00A80FA7" w:rsidRDefault="00A80FA7" w:rsidP="00A80FA7">
            <w:pPr>
              <w:ind w:left="459"/>
              <w:rPr>
                <w:color w:val="000000"/>
                <w:sz w:val="22"/>
                <w:szCs w:val="22"/>
              </w:rPr>
            </w:pPr>
            <w:r w:rsidRPr="00A80FA7">
              <w:rPr>
                <w:b/>
                <w:color w:val="000000"/>
                <w:sz w:val="22"/>
                <w:szCs w:val="22"/>
              </w:rPr>
              <w:t xml:space="preserve">1.5.1 </w:t>
            </w:r>
            <w:r>
              <w:rPr>
                <w:color w:val="000000"/>
                <w:sz w:val="22"/>
                <w:szCs w:val="22"/>
              </w:rPr>
              <w:t>Procesul de măsurare</w:t>
            </w:r>
          </w:p>
          <w:p w:rsidR="00A80FA7" w:rsidRDefault="00A80FA7" w:rsidP="00A80FA7">
            <w:pPr>
              <w:ind w:left="459"/>
              <w:rPr>
                <w:color w:val="000000"/>
                <w:sz w:val="22"/>
                <w:szCs w:val="22"/>
              </w:rPr>
            </w:pPr>
            <w:r>
              <w:rPr>
                <w:b/>
                <w:color w:val="000000"/>
                <w:sz w:val="22"/>
                <w:szCs w:val="22"/>
              </w:rPr>
              <w:t xml:space="preserve">1.5.2. </w:t>
            </w:r>
            <w:r w:rsidRPr="00A80FA7">
              <w:rPr>
                <w:color w:val="000000"/>
                <w:sz w:val="22"/>
                <w:szCs w:val="22"/>
              </w:rPr>
              <w:t xml:space="preserve">Componentele </w:t>
            </w:r>
            <w:r>
              <w:rPr>
                <w:color w:val="000000"/>
                <w:sz w:val="22"/>
                <w:szCs w:val="22"/>
              </w:rPr>
              <w:t>procesului de măsurare: mijloace de măsurare (clasificare, caracteristici), metode de măsurare, alegerea metodelor şi a mijloacelor de măsurare,</w:t>
            </w:r>
          </w:p>
          <w:p w:rsidR="00A80FA7" w:rsidRPr="00A80FA7" w:rsidRDefault="00A80FA7" w:rsidP="00A80FA7">
            <w:pPr>
              <w:ind w:left="33"/>
              <w:rPr>
                <w:color w:val="000000"/>
                <w:sz w:val="22"/>
                <w:szCs w:val="22"/>
              </w:rPr>
            </w:pPr>
            <w:r>
              <w:rPr>
                <w:b/>
                <w:color w:val="000000"/>
                <w:sz w:val="22"/>
                <w:szCs w:val="22"/>
              </w:rPr>
              <w:t xml:space="preserve">1.6. </w:t>
            </w:r>
            <w:r>
              <w:rPr>
                <w:color w:val="000000"/>
                <w:sz w:val="22"/>
                <w:szCs w:val="22"/>
              </w:rPr>
              <w:t>Erori de măsurare – tipuri, cauze, relaţii matematice de determinare</w:t>
            </w:r>
          </w:p>
          <w:p w:rsidR="00D376A0" w:rsidRPr="00A80FA7" w:rsidRDefault="00D376A0" w:rsidP="00950734">
            <w:pPr>
              <w:rPr>
                <w:b/>
                <w:color w:val="000000"/>
                <w:sz w:val="22"/>
                <w:szCs w:val="22"/>
              </w:rPr>
            </w:pPr>
            <w:r w:rsidRPr="00D42B79">
              <w:rPr>
                <w:b/>
                <w:color w:val="000000"/>
                <w:sz w:val="22"/>
                <w:szCs w:val="22"/>
              </w:rPr>
              <w:t xml:space="preserve">2. </w:t>
            </w:r>
            <w:r w:rsidR="00A80FA7">
              <w:rPr>
                <w:b/>
                <w:color w:val="000000"/>
                <w:sz w:val="22"/>
                <w:szCs w:val="22"/>
              </w:rPr>
              <w:t>Precizia prelucrării şi asamblării pieselor</w:t>
            </w:r>
          </w:p>
          <w:p w:rsidR="00A80FA7" w:rsidRDefault="00D376A0" w:rsidP="00950734">
            <w:pPr>
              <w:rPr>
                <w:b/>
                <w:color w:val="000000"/>
                <w:sz w:val="22"/>
                <w:szCs w:val="22"/>
              </w:rPr>
            </w:pPr>
            <w:r>
              <w:rPr>
                <w:b/>
                <w:color w:val="000000"/>
                <w:sz w:val="22"/>
                <w:szCs w:val="22"/>
              </w:rPr>
              <w:lastRenderedPageBreak/>
              <w:t xml:space="preserve">2.1. </w:t>
            </w:r>
            <w:r w:rsidR="00A80FA7" w:rsidRPr="00604291">
              <w:rPr>
                <w:color w:val="000000"/>
                <w:sz w:val="22"/>
                <w:szCs w:val="22"/>
              </w:rPr>
              <w:t>Precizia dimensională</w:t>
            </w:r>
          </w:p>
          <w:p w:rsidR="00A80FA7" w:rsidRDefault="00A80FA7" w:rsidP="00A80FA7">
            <w:pPr>
              <w:ind w:left="459"/>
              <w:rPr>
                <w:color w:val="000000"/>
                <w:sz w:val="22"/>
                <w:szCs w:val="22"/>
              </w:rPr>
            </w:pPr>
            <w:r>
              <w:rPr>
                <w:b/>
                <w:color w:val="000000"/>
                <w:sz w:val="22"/>
                <w:szCs w:val="22"/>
              </w:rPr>
              <w:t xml:space="preserve">2.1.1. </w:t>
            </w:r>
            <w:r>
              <w:rPr>
                <w:color w:val="000000"/>
                <w:sz w:val="22"/>
                <w:szCs w:val="22"/>
              </w:rPr>
              <w:t>Dimensiuni, abateri, toleranţe;</w:t>
            </w:r>
          </w:p>
          <w:p w:rsidR="00A80FA7" w:rsidRPr="00A80FA7" w:rsidRDefault="00A80FA7" w:rsidP="00A80FA7">
            <w:pPr>
              <w:ind w:left="459"/>
              <w:rPr>
                <w:b/>
                <w:color w:val="000000"/>
                <w:sz w:val="22"/>
                <w:szCs w:val="22"/>
              </w:rPr>
            </w:pPr>
            <w:r w:rsidRPr="00A80FA7">
              <w:rPr>
                <w:b/>
                <w:color w:val="000000"/>
                <w:sz w:val="22"/>
                <w:szCs w:val="22"/>
              </w:rPr>
              <w:t xml:space="preserve">2.1.2. </w:t>
            </w:r>
            <w:r w:rsidRPr="00A80FA7">
              <w:rPr>
                <w:color w:val="000000"/>
                <w:sz w:val="22"/>
                <w:szCs w:val="22"/>
              </w:rPr>
              <w:t xml:space="preserve">Asamblarea </w:t>
            </w:r>
            <w:r>
              <w:rPr>
                <w:color w:val="000000"/>
                <w:sz w:val="22"/>
                <w:szCs w:val="22"/>
              </w:rPr>
              <w:t>alezajelor cu arborii. Ajustaje</w:t>
            </w:r>
          </w:p>
          <w:p w:rsidR="00A80FA7" w:rsidRDefault="00A80FA7" w:rsidP="00950734">
            <w:pPr>
              <w:rPr>
                <w:color w:val="000000"/>
                <w:sz w:val="22"/>
                <w:szCs w:val="22"/>
              </w:rPr>
            </w:pPr>
            <w:r>
              <w:rPr>
                <w:b/>
                <w:color w:val="000000"/>
                <w:sz w:val="22"/>
                <w:szCs w:val="22"/>
              </w:rPr>
              <w:t xml:space="preserve">2.2. </w:t>
            </w:r>
            <w:r>
              <w:rPr>
                <w:color w:val="000000"/>
                <w:sz w:val="22"/>
                <w:szCs w:val="22"/>
              </w:rPr>
              <w:t>Precizia formei geometrice a suprafeţelor;</w:t>
            </w:r>
          </w:p>
          <w:p w:rsidR="00A80FA7" w:rsidRDefault="00A80FA7" w:rsidP="00A80FA7">
            <w:pPr>
              <w:rPr>
                <w:color w:val="000000"/>
                <w:sz w:val="22"/>
                <w:szCs w:val="22"/>
              </w:rPr>
            </w:pPr>
            <w:r w:rsidRPr="00A80FA7">
              <w:rPr>
                <w:b/>
                <w:color w:val="000000"/>
                <w:sz w:val="22"/>
                <w:szCs w:val="22"/>
              </w:rPr>
              <w:t xml:space="preserve">2.3. </w:t>
            </w:r>
            <w:r>
              <w:rPr>
                <w:color w:val="000000"/>
                <w:sz w:val="22"/>
                <w:szCs w:val="22"/>
              </w:rPr>
              <w:t>Precizia poziţiei suprafeţelor;</w:t>
            </w:r>
          </w:p>
          <w:p w:rsidR="00A80FA7" w:rsidRPr="00A80FA7" w:rsidRDefault="00A80FA7" w:rsidP="00950734">
            <w:pPr>
              <w:rPr>
                <w:color w:val="000000"/>
                <w:sz w:val="22"/>
                <w:szCs w:val="22"/>
              </w:rPr>
            </w:pPr>
            <w:r>
              <w:rPr>
                <w:color w:val="000000"/>
                <w:sz w:val="22"/>
                <w:szCs w:val="22"/>
              </w:rPr>
              <w:t>2.4. Rugozitatea suprafeţelor.</w:t>
            </w:r>
          </w:p>
          <w:p w:rsidR="00A80FA7" w:rsidRDefault="00A80FA7" w:rsidP="00950734">
            <w:pPr>
              <w:rPr>
                <w:b/>
                <w:color w:val="000000"/>
                <w:sz w:val="22"/>
                <w:szCs w:val="22"/>
              </w:rPr>
            </w:pPr>
          </w:p>
          <w:p w:rsidR="009234F7" w:rsidRDefault="009234F7" w:rsidP="00950734">
            <w:pPr>
              <w:rPr>
                <w:b/>
                <w:color w:val="000000"/>
                <w:sz w:val="22"/>
                <w:szCs w:val="22"/>
              </w:rPr>
            </w:pPr>
          </w:p>
          <w:p w:rsidR="00E261B7" w:rsidRDefault="00E261B7" w:rsidP="00950734">
            <w:pPr>
              <w:rPr>
                <w:b/>
                <w:color w:val="000000"/>
                <w:sz w:val="22"/>
                <w:szCs w:val="22"/>
              </w:rPr>
            </w:pPr>
          </w:p>
          <w:p w:rsidR="00D376A0" w:rsidRDefault="009234F7" w:rsidP="00950734">
            <w:pPr>
              <w:rPr>
                <w:b/>
                <w:color w:val="000000"/>
                <w:sz w:val="22"/>
                <w:szCs w:val="22"/>
              </w:rPr>
            </w:pPr>
            <w:r>
              <w:rPr>
                <w:b/>
                <w:color w:val="000000"/>
                <w:sz w:val="22"/>
                <w:szCs w:val="22"/>
              </w:rPr>
              <w:t>3</w:t>
            </w:r>
            <w:r w:rsidR="00D376A0">
              <w:rPr>
                <w:b/>
                <w:color w:val="000000"/>
                <w:sz w:val="22"/>
                <w:szCs w:val="22"/>
              </w:rPr>
              <w:t xml:space="preserve">. </w:t>
            </w:r>
            <w:r w:rsidR="003D6B1E">
              <w:rPr>
                <w:b/>
                <w:color w:val="000000"/>
                <w:sz w:val="22"/>
                <w:szCs w:val="22"/>
              </w:rPr>
              <w:t>Mijloace de măsurare şi control utilizate pentru realizarea pieselor conform documentaţiei tehnice (principii de funcţionare şi caracteristici tehnice)</w:t>
            </w:r>
          </w:p>
          <w:p w:rsidR="00D376A0" w:rsidRDefault="003D6B1E" w:rsidP="00950734">
            <w:pPr>
              <w:rPr>
                <w:color w:val="000000"/>
                <w:sz w:val="22"/>
                <w:szCs w:val="22"/>
              </w:rPr>
            </w:pPr>
            <w:r>
              <w:rPr>
                <w:b/>
                <w:color w:val="000000"/>
                <w:sz w:val="22"/>
                <w:szCs w:val="22"/>
              </w:rPr>
              <w:t>3</w:t>
            </w:r>
            <w:r w:rsidR="00D376A0" w:rsidRPr="00796818">
              <w:rPr>
                <w:b/>
                <w:color w:val="000000"/>
                <w:sz w:val="22"/>
                <w:szCs w:val="22"/>
              </w:rPr>
              <w:t>.</w:t>
            </w:r>
            <w:r>
              <w:rPr>
                <w:b/>
                <w:color w:val="000000"/>
                <w:sz w:val="22"/>
                <w:szCs w:val="22"/>
              </w:rPr>
              <w:t>1</w:t>
            </w:r>
            <w:r w:rsidR="00D376A0" w:rsidRPr="00796818">
              <w:rPr>
                <w:b/>
                <w:color w:val="000000"/>
                <w:sz w:val="22"/>
                <w:szCs w:val="22"/>
              </w:rPr>
              <w:t xml:space="preserve">. </w:t>
            </w:r>
            <w:r>
              <w:rPr>
                <w:color w:val="000000"/>
                <w:sz w:val="22"/>
                <w:szCs w:val="22"/>
              </w:rPr>
              <w:t>Măsurarea şi controlul dimensiunilor liniare (definiţie, unităţi de măsură, mijloace de măsurare şi control, măsuri terminale, şublere, micrometre, comparatoare cu cadran şi de interior, minimetre, ortoteste, pasametre, aparate cu amplificare optică- optimetru, microscoape de atelier, microscoape universale, metode de măsurare);</w:t>
            </w:r>
          </w:p>
          <w:p w:rsidR="005B3370" w:rsidRPr="003D6B1E" w:rsidRDefault="003D6B1E" w:rsidP="003D6B1E">
            <w:pPr>
              <w:rPr>
                <w:color w:val="000000"/>
                <w:sz w:val="22"/>
                <w:szCs w:val="22"/>
              </w:rPr>
            </w:pPr>
            <w:r w:rsidRPr="003D6B1E">
              <w:rPr>
                <w:b/>
                <w:color w:val="000000"/>
                <w:sz w:val="22"/>
                <w:szCs w:val="22"/>
              </w:rPr>
              <w:t xml:space="preserve">3.2. </w:t>
            </w:r>
            <w:r>
              <w:rPr>
                <w:color w:val="000000"/>
                <w:sz w:val="22"/>
                <w:szCs w:val="22"/>
              </w:rPr>
              <w:t>Măsurarea şi controlul unghiurilor (noţiunea de unghi, unităţi de măsură, mijloace de măsurare şi control a unghiurilor- clasificare, descriere, principiu</w:t>
            </w:r>
            <w:r w:rsidR="005B3370">
              <w:rPr>
                <w:color w:val="000000"/>
                <w:sz w:val="22"/>
                <w:szCs w:val="22"/>
              </w:rPr>
              <w:t>l</w:t>
            </w:r>
            <w:r>
              <w:rPr>
                <w:color w:val="000000"/>
                <w:sz w:val="22"/>
                <w:szCs w:val="22"/>
              </w:rPr>
              <w:t xml:space="preserve"> de funcţionare, </w:t>
            </w:r>
            <w:r w:rsidR="005B3370">
              <w:rPr>
                <w:color w:val="000000"/>
                <w:sz w:val="22"/>
                <w:szCs w:val="22"/>
              </w:rPr>
              <w:t>părţi componente, metode de măsurare);</w:t>
            </w:r>
          </w:p>
          <w:p w:rsidR="005B3370" w:rsidRPr="003D6B1E" w:rsidRDefault="005B3370" w:rsidP="005B3370">
            <w:pPr>
              <w:rPr>
                <w:color w:val="000000"/>
                <w:sz w:val="22"/>
                <w:szCs w:val="22"/>
              </w:rPr>
            </w:pPr>
            <w:r>
              <w:rPr>
                <w:b/>
                <w:color w:val="000000"/>
                <w:sz w:val="22"/>
                <w:szCs w:val="22"/>
              </w:rPr>
              <w:t>3</w:t>
            </w:r>
            <w:r w:rsidR="00D376A0" w:rsidRPr="00FF1C6A">
              <w:rPr>
                <w:b/>
                <w:color w:val="000000"/>
                <w:sz w:val="22"/>
                <w:szCs w:val="22"/>
              </w:rPr>
              <w:t>.</w:t>
            </w:r>
            <w:r>
              <w:rPr>
                <w:b/>
                <w:color w:val="000000"/>
                <w:sz w:val="22"/>
                <w:szCs w:val="22"/>
              </w:rPr>
              <w:t>3</w:t>
            </w:r>
            <w:r w:rsidR="00D376A0" w:rsidRPr="00FF1C6A">
              <w:rPr>
                <w:b/>
                <w:color w:val="000000"/>
                <w:sz w:val="22"/>
                <w:szCs w:val="22"/>
              </w:rPr>
              <w:t xml:space="preserve">. </w:t>
            </w:r>
            <w:r>
              <w:rPr>
                <w:color w:val="000000"/>
                <w:sz w:val="22"/>
                <w:szCs w:val="22"/>
              </w:rPr>
              <w:t>Măsurarea şi controlul suprafeţelor (noţiunea de suprafaţă, unităţi de măsură, mijloace de măsurare şi control a suprafeţelor - clasificare, descriere, principiul de funcţionare, părţi componente, metode de măsurare);</w:t>
            </w:r>
          </w:p>
          <w:p w:rsidR="00D376A0" w:rsidRDefault="005B3370" w:rsidP="005B3370">
            <w:pPr>
              <w:rPr>
                <w:color w:val="000000"/>
                <w:sz w:val="22"/>
                <w:szCs w:val="22"/>
              </w:rPr>
            </w:pPr>
            <w:r w:rsidRPr="005B3370">
              <w:rPr>
                <w:b/>
                <w:color w:val="000000"/>
                <w:sz w:val="22"/>
                <w:szCs w:val="22"/>
              </w:rPr>
              <w:t xml:space="preserve">3.4. </w:t>
            </w:r>
            <w:r>
              <w:rPr>
                <w:color w:val="000000"/>
                <w:sz w:val="22"/>
                <w:szCs w:val="22"/>
              </w:rPr>
              <w:t>Măsurarea mărimilor mecanice</w:t>
            </w:r>
          </w:p>
          <w:p w:rsidR="005B3370" w:rsidRPr="003D6B1E" w:rsidRDefault="005B3370" w:rsidP="005B3370">
            <w:pPr>
              <w:rPr>
                <w:color w:val="000000"/>
                <w:sz w:val="22"/>
                <w:szCs w:val="22"/>
              </w:rPr>
            </w:pPr>
            <w:r w:rsidRPr="005B3370">
              <w:rPr>
                <w:b/>
                <w:color w:val="000000"/>
                <w:sz w:val="22"/>
                <w:szCs w:val="22"/>
              </w:rPr>
              <w:t xml:space="preserve">3.4.1. </w:t>
            </w:r>
            <w:r>
              <w:rPr>
                <w:color w:val="000000"/>
                <w:sz w:val="22"/>
                <w:szCs w:val="22"/>
              </w:rPr>
              <w:t>Măsurarea forţelor (noţiunea de forţă, unităţi de măsură, mijloace de măsurare şi control a forţelor - clasificare, descriere, principiul de funcţionare, părţi componente, metode de măsurare);</w:t>
            </w:r>
          </w:p>
          <w:p w:rsidR="005B3370" w:rsidRDefault="005B3370" w:rsidP="005B3370">
            <w:pPr>
              <w:rPr>
                <w:color w:val="000000"/>
                <w:sz w:val="22"/>
                <w:szCs w:val="22"/>
              </w:rPr>
            </w:pPr>
            <w:r>
              <w:rPr>
                <w:b/>
                <w:color w:val="000000"/>
                <w:sz w:val="20"/>
                <w:szCs w:val="20"/>
              </w:rPr>
              <w:t xml:space="preserve"> 3.4.2. </w:t>
            </w:r>
            <w:r>
              <w:rPr>
                <w:color w:val="000000"/>
                <w:sz w:val="22"/>
                <w:szCs w:val="22"/>
              </w:rPr>
              <w:t>Măsurarea maselor (noţiunea de masă, unităţi de măsură, mijloace de măsurare şi control a maselor - clasificare, descriere, principiul de funcţionare, părţi componente, metode de măsurare);</w:t>
            </w:r>
          </w:p>
          <w:p w:rsidR="005B3370" w:rsidRPr="003D6B1E" w:rsidRDefault="005B3370" w:rsidP="005B3370">
            <w:pPr>
              <w:rPr>
                <w:color w:val="000000"/>
                <w:sz w:val="22"/>
                <w:szCs w:val="22"/>
              </w:rPr>
            </w:pPr>
            <w:r>
              <w:rPr>
                <w:b/>
                <w:color w:val="000000"/>
                <w:sz w:val="20"/>
                <w:szCs w:val="20"/>
              </w:rPr>
              <w:t xml:space="preserve">3.4.3. </w:t>
            </w:r>
            <w:r>
              <w:rPr>
                <w:color w:val="000000"/>
                <w:sz w:val="22"/>
                <w:szCs w:val="22"/>
              </w:rPr>
              <w:t xml:space="preserve">Măsurarea presiunilor (noţiunea de presiune, </w:t>
            </w:r>
            <w:r>
              <w:rPr>
                <w:color w:val="000000"/>
                <w:sz w:val="22"/>
                <w:szCs w:val="22"/>
              </w:rPr>
              <w:lastRenderedPageBreak/>
              <w:t>unităţi de măsură, mijloace de măsurare şi control a presiunii - clasificare, descriere, principiul de funcţionare, părţi componente, metode de măsurare);</w:t>
            </w:r>
          </w:p>
          <w:p w:rsidR="00D376A0" w:rsidRDefault="005B3370" w:rsidP="00950734">
            <w:pPr>
              <w:rPr>
                <w:color w:val="000000"/>
                <w:sz w:val="22"/>
                <w:szCs w:val="22"/>
              </w:rPr>
            </w:pPr>
            <w:r w:rsidRPr="005B3370">
              <w:rPr>
                <w:b/>
                <w:color w:val="000000"/>
                <w:sz w:val="22"/>
                <w:szCs w:val="22"/>
              </w:rPr>
              <w:t xml:space="preserve">3.4.4. </w:t>
            </w:r>
            <w:r w:rsidRPr="005B3370">
              <w:rPr>
                <w:color w:val="000000"/>
                <w:sz w:val="22"/>
                <w:szCs w:val="22"/>
              </w:rPr>
              <w:t>Măsurarea mărimilor cinematice</w:t>
            </w:r>
          </w:p>
          <w:p w:rsidR="005B3370" w:rsidRPr="003D6B1E" w:rsidRDefault="005B3370" w:rsidP="005B3370">
            <w:pPr>
              <w:ind w:left="33" w:firstLine="567"/>
              <w:rPr>
                <w:color w:val="000000"/>
                <w:sz w:val="22"/>
                <w:szCs w:val="22"/>
              </w:rPr>
            </w:pPr>
            <w:r w:rsidRPr="005B3370">
              <w:rPr>
                <w:b/>
                <w:color w:val="000000"/>
                <w:sz w:val="22"/>
                <w:szCs w:val="22"/>
              </w:rPr>
              <w:t>3.4.4.1.</w:t>
            </w:r>
            <w:r>
              <w:rPr>
                <w:color w:val="000000"/>
                <w:sz w:val="22"/>
                <w:szCs w:val="22"/>
              </w:rPr>
              <w:t xml:space="preserve"> Măsurarea vitezei (noţiunea de viteză liniară şi unghiulară, unităţi de măsură, mijloace de măsurare şi control a vitezei - clasificare, descriere, principiul de funcţionare, părţi componente, metode de măsurare);</w:t>
            </w:r>
          </w:p>
          <w:p w:rsidR="005B3370" w:rsidRPr="003D6B1E" w:rsidRDefault="005B3370" w:rsidP="005B3370">
            <w:pPr>
              <w:ind w:left="33" w:firstLine="567"/>
              <w:rPr>
                <w:color w:val="000000"/>
                <w:sz w:val="22"/>
                <w:szCs w:val="22"/>
              </w:rPr>
            </w:pPr>
            <w:r>
              <w:rPr>
                <w:b/>
                <w:color w:val="000000"/>
                <w:sz w:val="22"/>
                <w:szCs w:val="22"/>
              </w:rPr>
              <w:t xml:space="preserve">3.4.4.2. </w:t>
            </w:r>
            <w:r>
              <w:rPr>
                <w:color w:val="000000"/>
                <w:sz w:val="22"/>
                <w:szCs w:val="22"/>
              </w:rPr>
              <w:t xml:space="preserve">Măsurarea </w:t>
            </w:r>
            <w:r w:rsidR="003146AE">
              <w:rPr>
                <w:color w:val="000000"/>
                <w:sz w:val="22"/>
                <w:szCs w:val="22"/>
              </w:rPr>
              <w:t>turaţiei</w:t>
            </w:r>
            <w:r>
              <w:rPr>
                <w:color w:val="000000"/>
                <w:sz w:val="22"/>
                <w:szCs w:val="22"/>
              </w:rPr>
              <w:t xml:space="preserve"> (noţiunea de </w:t>
            </w:r>
            <w:r w:rsidR="003146AE">
              <w:rPr>
                <w:color w:val="000000"/>
                <w:sz w:val="22"/>
                <w:szCs w:val="22"/>
              </w:rPr>
              <w:t>turaţie</w:t>
            </w:r>
            <w:r>
              <w:rPr>
                <w:color w:val="000000"/>
                <w:sz w:val="22"/>
                <w:szCs w:val="22"/>
              </w:rPr>
              <w:t xml:space="preserve">, unităţi de măsură, mijloace de măsurare şi control a </w:t>
            </w:r>
            <w:r w:rsidR="003146AE">
              <w:rPr>
                <w:color w:val="000000"/>
                <w:sz w:val="22"/>
                <w:szCs w:val="22"/>
              </w:rPr>
              <w:t>turaţiei</w:t>
            </w:r>
            <w:r>
              <w:rPr>
                <w:color w:val="000000"/>
                <w:sz w:val="22"/>
                <w:szCs w:val="22"/>
              </w:rPr>
              <w:t xml:space="preserve"> - clasificare, descriere, principiul de funcţionare, părţi componente, metode de măsurare);</w:t>
            </w:r>
          </w:p>
          <w:p w:rsidR="003146AE" w:rsidRPr="003D6B1E" w:rsidRDefault="003146AE" w:rsidP="003146AE">
            <w:pPr>
              <w:ind w:left="33" w:firstLine="567"/>
              <w:rPr>
                <w:color w:val="000000"/>
                <w:sz w:val="22"/>
                <w:szCs w:val="22"/>
              </w:rPr>
            </w:pPr>
            <w:r>
              <w:rPr>
                <w:b/>
                <w:color w:val="000000"/>
                <w:sz w:val="22"/>
                <w:szCs w:val="22"/>
              </w:rPr>
              <w:t xml:space="preserve">3.4.4.3. </w:t>
            </w:r>
            <w:r>
              <w:rPr>
                <w:color w:val="000000"/>
                <w:sz w:val="22"/>
                <w:szCs w:val="22"/>
              </w:rPr>
              <w:t>Măsurarea acceleraţiei (noţiunea de acceleraţie, unităţi de măsură, mijloace de măsurare şi control a acceleraţiei - clasificare, descriere, principiul de funcţionare, părţi componente, metode de măsurare);</w:t>
            </w:r>
          </w:p>
          <w:p w:rsidR="003146AE" w:rsidRDefault="003146AE" w:rsidP="003146AE">
            <w:pPr>
              <w:ind w:left="33" w:firstLine="567"/>
              <w:rPr>
                <w:color w:val="000000"/>
                <w:sz w:val="22"/>
                <w:szCs w:val="22"/>
              </w:rPr>
            </w:pPr>
            <w:r>
              <w:rPr>
                <w:b/>
                <w:color w:val="000000"/>
                <w:sz w:val="22"/>
                <w:szCs w:val="22"/>
              </w:rPr>
              <w:t xml:space="preserve">3.4.4.4. </w:t>
            </w:r>
            <w:r>
              <w:rPr>
                <w:color w:val="000000"/>
                <w:sz w:val="22"/>
                <w:szCs w:val="22"/>
              </w:rPr>
              <w:t>Măsurarea debitului (noţiunea de debit, unităţi de măsură, mijloace de măsurare şi control a debitului - clasificare, descriere, principiul de funcţionare, părţi componente, metode de măsurare);</w:t>
            </w:r>
          </w:p>
          <w:p w:rsidR="004A2677" w:rsidRPr="004A2677" w:rsidRDefault="004A2677" w:rsidP="004A2677">
            <w:pPr>
              <w:rPr>
                <w:b/>
                <w:color w:val="000000"/>
                <w:sz w:val="22"/>
                <w:szCs w:val="22"/>
              </w:rPr>
            </w:pPr>
            <w:r>
              <w:rPr>
                <w:b/>
                <w:color w:val="000000"/>
                <w:sz w:val="22"/>
                <w:szCs w:val="22"/>
              </w:rPr>
              <w:t>„Să ştii mai multe, să fii mai bun!”</w:t>
            </w:r>
          </w:p>
          <w:p w:rsidR="003146AE" w:rsidRPr="003D6B1E" w:rsidRDefault="003146AE" w:rsidP="003146AE">
            <w:pPr>
              <w:ind w:left="33" w:firstLine="567"/>
              <w:rPr>
                <w:color w:val="000000"/>
                <w:sz w:val="22"/>
                <w:szCs w:val="22"/>
              </w:rPr>
            </w:pPr>
            <w:r>
              <w:rPr>
                <w:b/>
                <w:color w:val="000000"/>
                <w:sz w:val="22"/>
                <w:szCs w:val="22"/>
              </w:rPr>
              <w:t xml:space="preserve">3.5. </w:t>
            </w:r>
            <w:r w:rsidRPr="003146AE">
              <w:rPr>
                <w:color w:val="000000"/>
                <w:sz w:val="22"/>
                <w:szCs w:val="22"/>
              </w:rPr>
              <w:t>Măsuraea temperaturii</w:t>
            </w:r>
            <w:r>
              <w:rPr>
                <w:b/>
                <w:color w:val="000000"/>
                <w:sz w:val="22"/>
                <w:szCs w:val="22"/>
              </w:rPr>
              <w:t xml:space="preserve"> (</w:t>
            </w:r>
            <w:r>
              <w:rPr>
                <w:color w:val="000000"/>
                <w:sz w:val="22"/>
                <w:szCs w:val="22"/>
              </w:rPr>
              <w:t>scări de temperatură, unităţi de măsură, mijloace de măsurare şi control a temperaturii - clasificare, descriere, principiul de funcţionare, părţi componente, metode de măsurare);</w:t>
            </w:r>
          </w:p>
          <w:p w:rsidR="005B3370" w:rsidRDefault="003146AE" w:rsidP="003146AE">
            <w:pPr>
              <w:ind w:left="33"/>
              <w:rPr>
                <w:color w:val="000000"/>
                <w:sz w:val="22"/>
                <w:szCs w:val="22"/>
              </w:rPr>
            </w:pPr>
            <w:r w:rsidRPr="003146AE">
              <w:rPr>
                <w:b/>
                <w:color w:val="000000"/>
                <w:sz w:val="22"/>
                <w:szCs w:val="22"/>
              </w:rPr>
              <w:t xml:space="preserve">3.6. </w:t>
            </w:r>
            <w:r>
              <w:rPr>
                <w:color w:val="000000"/>
                <w:sz w:val="22"/>
                <w:szCs w:val="22"/>
              </w:rPr>
              <w:t>Măsurarea şi controlul filetelor</w:t>
            </w:r>
          </w:p>
          <w:p w:rsidR="003146AE" w:rsidRDefault="003146AE" w:rsidP="003146AE">
            <w:pPr>
              <w:ind w:left="600"/>
              <w:rPr>
                <w:color w:val="000000"/>
                <w:sz w:val="22"/>
                <w:szCs w:val="22"/>
              </w:rPr>
            </w:pPr>
            <w:r w:rsidRPr="003146AE">
              <w:rPr>
                <w:b/>
                <w:color w:val="000000"/>
                <w:sz w:val="22"/>
                <w:szCs w:val="22"/>
              </w:rPr>
              <w:t>3.6.1</w:t>
            </w:r>
            <w:r>
              <w:rPr>
                <w:color w:val="000000"/>
                <w:sz w:val="22"/>
                <w:szCs w:val="22"/>
              </w:rPr>
              <w:t>. Elementele filetului;</w:t>
            </w:r>
          </w:p>
          <w:p w:rsidR="003146AE" w:rsidRDefault="003146AE" w:rsidP="003146AE">
            <w:pPr>
              <w:ind w:left="600"/>
              <w:rPr>
                <w:color w:val="000000"/>
                <w:sz w:val="22"/>
                <w:szCs w:val="22"/>
              </w:rPr>
            </w:pPr>
            <w:r>
              <w:rPr>
                <w:b/>
                <w:color w:val="000000"/>
                <w:sz w:val="22"/>
                <w:szCs w:val="22"/>
              </w:rPr>
              <w:t>3</w:t>
            </w:r>
            <w:r w:rsidRPr="003146AE">
              <w:rPr>
                <w:color w:val="000000"/>
                <w:sz w:val="22"/>
                <w:szCs w:val="22"/>
              </w:rPr>
              <w:t>.</w:t>
            </w:r>
            <w:r w:rsidRPr="003146AE">
              <w:rPr>
                <w:b/>
                <w:color w:val="000000"/>
                <w:sz w:val="22"/>
                <w:szCs w:val="22"/>
              </w:rPr>
              <w:t>6.2.</w:t>
            </w:r>
            <w:r>
              <w:rPr>
                <w:color w:val="000000"/>
                <w:sz w:val="22"/>
                <w:szCs w:val="22"/>
              </w:rPr>
              <w:t xml:space="preserve"> Metode de verificare a filetelor;</w:t>
            </w:r>
          </w:p>
          <w:p w:rsidR="003146AE" w:rsidRDefault="003146AE" w:rsidP="003146AE">
            <w:pPr>
              <w:ind w:left="600"/>
              <w:rPr>
                <w:color w:val="000000"/>
                <w:sz w:val="22"/>
                <w:szCs w:val="22"/>
              </w:rPr>
            </w:pPr>
            <w:r>
              <w:rPr>
                <w:b/>
                <w:color w:val="000000"/>
                <w:sz w:val="22"/>
                <w:szCs w:val="22"/>
              </w:rPr>
              <w:t>3</w:t>
            </w:r>
            <w:r w:rsidRPr="003146AE">
              <w:rPr>
                <w:color w:val="000000"/>
                <w:sz w:val="22"/>
                <w:szCs w:val="22"/>
              </w:rPr>
              <w:t>.</w:t>
            </w:r>
            <w:r w:rsidRPr="003146AE">
              <w:rPr>
                <w:b/>
                <w:color w:val="000000"/>
                <w:sz w:val="22"/>
                <w:szCs w:val="22"/>
              </w:rPr>
              <w:t>6.3.</w:t>
            </w:r>
            <w:r>
              <w:rPr>
                <w:color w:val="000000"/>
                <w:sz w:val="22"/>
                <w:szCs w:val="22"/>
              </w:rPr>
              <w:t xml:space="preserve"> Calibre filetate;</w:t>
            </w:r>
          </w:p>
          <w:p w:rsidR="00A851BB" w:rsidRDefault="00A851BB" w:rsidP="00A851BB">
            <w:pPr>
              <w:ind w:firstLine="600"/>
              <w:rPr>
                <w:color w:val="000000"/>
                <w:sz w:val="22"/>
                <w:szCs w:val="22"/>
              </w:rPr>
            </w:pPr>
            <w:r>
              <w:rPr>
                <w:b/>
                <w:color w:val="000000"/>
                <w:sz w:val="22"/>
                <w:szCs w:val="22"/>
              </w:rPr>
              <w:t>3</w:t>
            </w:r>
            <w:r w:rsidRPr="00604291">
              <w:rPr>
                <w:b/>
                <w:color w:val="000000"/>
                <w:sz w:val="22"/>
                <w:szCs w:val="22"/>
              </w:rPr>
              <w:t>.6.4</w:t>
            </w:r>
            <w:r>
              <w:rPr>
                <w:color w:val="000000"/>
                <w:sz w:val="22"/>
                <w:szCs w:val="22"/>
              </w:rPr>
              <w:t>. Măsurarea şi controlul diametrului mediu la arborii filetaţi cu : micrometru de filete, prin metoda celor trei sârme, cu microscopul universal;</w:t>
            </w:r>
          </w:p>
          <w:p w:rsidR="00A851BB" w:rsidRDefault="00A851BB" w:rsidP="00A851BB">
            <w:pPr>
              <w:ind w:firstLine="600"/>
              <w:rPr>
                <w:color w:val="000000"/>
                <w:sz w:val="22"/>
                <w:szCs w:val="22"/>
              </w:rPr>
            </w:pPr>
            <w:r w:rsidRPr="00A851BB">
              <w:rPr>
                <w:b/>
                <w:color w:val="000000"/>
                <w:sz w:val="22"/>
                <w:szCs w:val="22"/>
              </w:rPr>
              <w:t>3.6.5</w:t>
            </w:r>
            <w:r>
              <w:rPr>
                <w:b/>
                <w:color w:val="000000"/>
                <w:sz w:val="22"/>
                <w:szCs w:val="22"/>
              </w:rPr>
              <w:t xml:space="preserve"> </w:t>
            </w:r>
            <w:r>
              <w:rPr>
                <w:color w:val="000000"/>
                <w:sz w:val="22"/>
                <w:szCs w:val="22"/>
              </w:rPr>
              <w:t>Măsurarea şi controlul pasului cu ajutorul microscopului de atelier, al pasametrelor;</w:t>
            </w:r>
          </w:p>
          <w:p w:rsidR="00A851BB" w:rsidRDefault="00A851BB" w:rsidP="00A851BB">
            <w:pPr>
              <w:ind w:firstLine="600"/>
              <w:rPr>
                <w:color w:val="000000"/>
                <w:sz w:val="22"/>
                <w:szCs w:val="22"/>
              </w:rPr>
            </w:pPr>
            <w:r>
              <w:rPr>
                <w:b/>
                <w:color w:val="000000"/>
                <w:sz w:val="22"/>
                <w:szCs w:val="22"/>
              </w:rPr>
              <w:t xml:space="preserve">3.6.6 </w:t>
            </w:r>
            <w:r w:rsidRPr="00A851BB">
              <w:rPr>
                <w:color w:val="000000"/>
                <w:sz w:val="22"/>
                <w:szCs w:val="22"/>
              </w:rPr>
              <w:t xml:space="preserve">Dispozitive cu comparator </w:t>
            </w:r>
            <w:r>
              <w:rPr>
                <w:color w:val="000000"/>
                <w:sz w:val="22"/>
                <w:szCs w:val="22"/>
              </w:rPr>
              <w:t xml:space="preserve">pentru </w:t>
            </w:r>
            <w:r>
              <w:rPr>
                <w:color w:val="000000"/>
                <w:sz w:val="22"/>
                <w:szCs w:val="22"/>
              </w:rPr>
              <w:lastRenderedPageBreak/>
              <w:t>verificarea alezajelor filetate;</w:t>
            </w:r>
          </w:p>
          <w:p w:rsidR="00A851BB" w:rsidRDefault="00A851BB" w:rsidP="00A851BB">
            <w:pPr>
              <w:rPr>
                <w:color w:val="000000"/>
                <w:sz w:val="22"/>
                <w:szCs w:val="22"/>
              </w:rPr>
            </w:pPr>
            <w:r>
              <w:rPr>
                <w:b/>
                <w:color w:val="000000"/>
                <w:sz w:val="22"/>
                <w:szCs w:val="22"/>
              </w:rPr>
              <w:t xml:space="preserve">3.7 </w:t>
            </w:r>
            <w:r>
              <w:rPr>
                <w:color w:val="000000"/>
                <w:sz w:val="22"/>
                <w:szCs w:val="22"/>
              </w:rPr>
              <w:t>Măsurarea şi controlul roţilor dinţate;</w:t>
            </w:r>
          </w:p>
          <w:p w:rsidR="00A851BB" w:rsidRDefault="00A851BB" w:rsidP="00A851BB">
            <w:pPr>
              <w:ind w:firstLine="600"/>
              <w:rPr>
                <w:color w:val="000000"/>
                <w:sz w:val="22"/>
                <w:szCs w:val="22"/>
              </w:rPr>
            </w:pPr>
            <w:r w:rsidRPr="00A851BB">
              <w:rPr>
                <w:b/>
                <w:color w:val="000000"/>
                <w:sz w:val="22"/>
                <w:szCs w:val="22"/>
              </w:rPr>
              <w:t xml:space="preserve">3.7.1. </w:t>
            </w:r>
            <w:r>
              <w:rPr>
                <w:color w:val="000000"/>
                <w:sz w:val="22"/>
                <w:szCs w:val="22"/>
              </w:rPr>
              <w:t>Metode de verificare a roţilor dinţate;</w:t>
            </w:r>
          </w:p>
          <w:p w:rsidR="00A851BB" w:rsidRDefault="00A851BB" w:rsidP="00A851BB">
            <w:pPr>
              <w:ind w:firstLine="600"/>
              <w:rPr>
                <w:color w:val="000000"/>
                <w:sz w:val="22"/>
                <w:szCs w:val="22"/>
              </w:rPr>
            </w:pPr>
            <w:r w:rsidRPr="00A851BB">
              <w:rPr>
                <w:b/>
                <w:color w:val="000000"/>
                <w:sz w:val="22"/>
                <w:szCs w:val="22"/>
              </w:rPr>
              <w:t xml:space="preserve">3.7.2. </w:t>
            </w:r>
            <w:r w:rsidRPr="00A851BB">
              <w:rPr>
                <w:color w:val="000000"/>
                <w:sz w:val="22"/>
                <w:szCs w:val="22"/>
              </w:rPr>
              <w:t>Măsurarea şi controlul roţilor dinţate cilindrice</w:t>
            </w:r>
            <w:r>
              <w:rPr>
                <w:color w:val="000000"/>
                <w:sz w:val="22"/>
                <w:szCs w:val="22"/>
              </w:rPr>
              <w:t>: micrometrul de roţi dinţate, şublerul de roţi dinţate, şabloane de roţi dinţate;</w:t>
            </w:r>
          </w:p>
          <w:p w:rsidR="00A851BB" w:rsidRPr="00A851BB" w:rsidRDefault="00A851BB" w:rsidP="00A851BB">
            <w:pPr>
              <w:rPr>
                <w:b/>
                <w:color w:val="000000"/>
                <w:sz w:val="22"/>
                <w:szCs w:val="22"/>
              </w:rPr>
            </w:pPr>
            <w:r>
              <w:rPr>
                <w:b/>
                <w:color w:val="000000"/>
                <w:sz w:val="22"/>
                <w:szCs w:val="22"/>
              </w:rPr>
              <w:t xml:space="preserve">3.8. </w:t>
            </w:r>
            <w:r w:rsidRPr="00A851BB">
              <w:rPr>
                <w:color w:val="000000"/>
                <w:sz w:val="22"/>
                <w:szCs w:val="22"/>
              </w:rPr>
              <w:t>Mijloace de măsurat şi verificat mărimi electrice</w:t>
            </w:r>
          </w:p>
          <w:p w:rsidR="005B3370" w:rsidRDefault="00A851BB" w:rsidP="00A851BB">
            <w:pPr>
              <w:ind w:firstLine="600"/>
              <w:rPr>
                <w:color w:val="000000"/>
                <w:sz w:val="22"/>
                <w:szCs w:val="22"/>
              </w:rPr>
            </w:pPr>
            <w:r>
              <w:rPr>
                <w:b/>
                <w:color w:val="000000"/>
                <w:sz w:val="22"/>
                <w:szCs w:val="22"/>
              </w:rPr>
              <w:t xml:space="preserve">3.8.1. </w:t>
            </w:r>
            <w:r>
              <w:rPr>
                <w:color w:val="000000"/>
                <w:sz w:val="22"/>
                <w:szCs w:val="22"/>
              </w:rPr>
              <w:t xml:space="preserve">Aparate analogice pentru măsurarea mărimilor electrice </w:t>
            </w:r>
            <w:r w:rsidR="00252E2B">
              <w:rPr>
                <w:color w:val="000000"/>
                <w:sz w:val="22"/>
                <w:szCs w:val="22"/>
              </w:rPr>
              <w:t>(principiul general de funcţi</w:t>
            </w:r>
            <w:r>
              <w:rPr>
                <w:color w:val="000000"/>
                <w:sz w:val="22"/>
                <w:szCs w:val="22"/>
              </w:rPr>
              <w:t xml:space="preserve">onare, </w:t>
            </w:r>
            <w:r w:rsidR="00252E2B">
              <w:rPr>
                <w:color w:val="000000"/>
                <w:sz w:val="22"/>
                <w:szCs w:val="22"/>
              </w:rPr>
              <w:t>schema bloc, tipuri constructive, simboluri folosite pentru marcare, caracteristici tehnice şi metrologice, domenii de măsurare);</w:t>
            </w:r>
          </w:p>
          <w:p w:rsidR="00252E2B" w:rsidRDefault="00252E2B" w:rsidP="00252E2B">
            <w:pPr>
              <w:ind w:firstLine="600"/>
              <w:rPr>
                <w:color w:val="000000"/>
                <w:sz w:val="22"/>
                <w:szCs w:val="22"/>
              </w:rPr>
            </w:pPr>
            <w:r w:rsidRPr="00252E2B">
              <w:rPr>
                <w:b/>
                <w:color w:val="000000"/>
                <w:sz w:val="22"/>
                <w:szCs w:val="22"/>
              </w:rPr>
              <w:t xml:space="preserve">3.8.2. </w:t>
            </w:r>
            <w:r>
              <w:rPr>
                <w:color w:val="000000"/>
                <w:sz w:val="22"/>
                <w:szCs w:val="22"/>
              </w:rPr>
              <w:t>Aparate digitale pentru măsurarea mărimilor electrice (principiul general de funcţionare, schema bloc, tipuri constructive, simboluri folosite pentru marcare, caracteristici tehnice şi metrologice, domenii de măsurare);</w:t>
            </w:r>
          </w:p>
          <w:p w:rsidR="00252E2B" w:rsidRPr="00252E2B" w:rsidRDefault="00252E2B" w:rsidP="00252E2B">
            <w:pPr>
              <w:ind w:firstLine="600"/>
              <w:rPr>
                <w:color w:val="000000"/>
                <w:sz w:val="22"/>
                <w:szCs w:val="22"/>
              </w:rPr>
            </w:pPr>
            <w:r w:rsidRPr="00252E2B">
              <w:rPr>
                <w:b/>
                <w:color w:val="000000"/>
                <w:sz w:val="22"/>
                <w:szCs w:val="22"/>
              </w:rPr>
              <w:t>3.8.3.</w:t>
            </w:r>
            <w:r>
              <w:rPr>
                <w:b/>
                <w:color w:val="000000"/>
                <w:sz w:val="22"/>
                <w:szCs w:val="22"/>
              </w:rPr>
              <w:t xml:space="preserve"> </w:t>
            </w:r>
            <w:r w:rsidRPr="00252E2B">
              <w:rPr>
                <w:color w:val="000000"/>
                <w:sz w:val="22"/>
                <w:szCs w:val="22"/>
              </w:rPr>
              <w:t>Multimetre analogice şi numerice;</w:t>
            </w:r>
          </w:p>
          <w:p w:rsidR="00252E2B" w:rsidRDefault="00252E2B" w:rsidP="00252E2B">
            <w:pPr>
              <w:ind w:firstLine="600"/>
              <w:rPr>
                <w:color w:val="000000"/>
                <w:sz w:val="22"/>
                <w:szCs w:val="22"/>
              </w:rPr>
            </w:pPr>
            <w:r>
              <w:rPr>
                <w:b/>
                <w:color w:val="000000"/>
                <w:sz w:val="22"/>
                <w:szCs w:val="22"/>
              </w:rPr>
              <w:t xml:space="preserve">3.8.4. </w:t>
            </w:r>
            <w:r>
              <w:rPr>
                <w:color w:val="000000"/>
                <w:sz w:val="22"/>
                <w:szCs w:val="22"/>
              </w:rPr>
              <w:t>Măsurarea intensităţii curentului electric: unităţi de măsură, metode de măsurare directe şi indirecte, aparate pentru măsurarea intensităţii: ampermetre de curent continuu, ampermetre de curent alternativ, multimetre analogice şi digitale, montarea ampermetrelor în circuit, extinderea domeniului de măsurare la ampermetre;</w:t>
            </w:r>
          </w:p>
          <w:p w:rsidR="00252E2B" w:rsidRDefault="00252E2B" w:rsidP="00252E2B">
            <w:pPr>
              <w:ind w:firstLine="600"/>
              <w:rPr>
                <w:color w:val="000000"/>
                <w:sz w:val="22"/>
                <w:szCs w:val="22"/>
              </w:rPr>
            </w:pPr>
            <w:r w:rsidRPr="00252E2B">
              <w:rPr>
                <w:b/>
                <w:color w:val="000000"/>
                <w:sz w:val="22"/>
                <w:szCs w:val="22"/>
              </w:rPr>
              <w:t xml:space="preserve">3.8.5. </w:t>
            </w:r>
            <w:r>
              <w:rPr>
                <w:color w:val="000000"/>
                <w:sz w:val="22"/>
                <w:szCs w:val="22"/>
              </w:rPr>
              <w:t>Măsurarea tensiunii electrice: unităţi de măsură, metode de măsurare, aparate pentru măsurarea tensiunii: voltmetre de curent continuu, voltmetre de curent alternativ, multimetre analogice şi digitale, montarea voltmetrelor în circuit, extinderea domeniului de măsurare la voltmetre;</w:t>
            </w:r>
          </w:p>
          <w:p w:rsidR="00252E2B" w:rsidRDefault="00252E2B" w:rsidP="00252E2B">
            <w:pPr>
              <w:ind w:firstLine="600"/>
              <w:rPr>
                <w:color w:val="000000"/>
                <w:sz w:val="22"/>
                <w:szCs w:val="22"/>
              </w:rPr>
            </w:pPr>
            <w:r>
              <w:rPr>
                <w:b/>
                <w:color w:val="000000"/>
                <w:sz w:val="22"/>
                <w:szCs w:val="22"/>
              </w:rPr>
              <w:t xml:space="preserve">3.8.6. </w:t>
            </w:r>
            <w:r>
              <w:rPr>
                <w:color w:val="000000"/>
                <w:sz w:val="22"/>
                <w:szCs w:val="22"/>
              </w:rPr>
              <w:t>Măsurarea rezistenţei electrice: unităţi de măsură, metode de măsurare directe, indirecte de comparaţie, aparate pentru măsurarea rezistenţei: ohm</w:t>
            </w:r>
            <w:r w:rsidR="00E73959">
              <w:rPr>
                <w:color w:val="000000"/>
                <w:sz w:val="22"/>
                <w:szCs w:val="22"/>
              </w:rPr>
              <w:t>m</w:t>
            </w:r>
            <w:r>
              <w:rPr>
                <w:color w:val="000000"/>
                <w:sz w:val="22"/>
                <w:szCs w:val="22"/>
              </w:rPr>
              <w:t>etre analogice şi digitale, multimetre analogice şi digitale, megaohmetre;</w:t>
            </w:r>
          </w:p>
          <w:p w:rsidR="00604291" w:rsidRDefault="00252E2B" w:rsidP="00604291">
            <w:pPr>
              <w:ind w:firstLine="600"/>
              <w:rPr>
                <w:color w:val="000000"/>
                <w:sz w:val="22"/>
                <w:szCs w:val="22"/>
              </w:rPr>
            </w:pPr>
            <w:r w:rsidRPr="00252E2B">
              <w:rPr>
                <w:b/>
                <w:color w:val="000000"/>
                <w:sz w:val="22"/>
                <w:szCs w:val="22"/>
              </w:rPr>
              <w:t xml:space="preserve">3.8.7. </w:t>
            </w:r>
            <w:r w:rsidR="00604291">
              <w:rPr>
                <w:color w:val="000000"/>
                <w:sz w:val="22"/>
                <w:szCs w:val="22"/>
              </w:rPr>
              <w:t xml:space="preserve">Măsurarea puterii electrice: unităţi de </w:t>
            </w:r>
            <w:r w:rsidR="00604291">
              <w:rPr>
                <w:color w:val="000000"/>
                <w:sz w:val="22"/>
                <w:szCs w:val="22"/>
              </w:rPr>
              <w:lastRenderedPageBreak/>
              <w:t>măsură, metode de măsurare, aparate pentru măsurarea puterii: wattmetre electrodinamice, wattmetre de inducţie;</w:t>
            </w:r>
          </w:p>
          <w:p w:rsidR="00252E2B" w:rsidRPr="00252E2B" w:rsidRDefault="00604291" w:rsidP="00A851BB">
            <w:pPr>
              <w:ind w:firstLine="600"/>
              <w:rPr>
                <w:b/>
                <w:color w:val="000000"/>
                <w:sz w:val="22"/>
                <w:szCs w:val="22"/>
              </w:rPr>
            </w:pPr>
            <w:r w:rsidRPr="00604291">
              <w:rPr>
                <w:b/>
                <w:color w:val="000000"/>
                <w:sz w:val="22"/>
                <w:szCs w:val="22"/>
              </w:rPr>
              <w:t xml:space="preserve">3.8.8. </w:t>
            </w:r>
            <w:r>
              <w:rPr>
                <w:color w:val="000000"/>
                <w:sz w:val="22"/>
                <w:szCs w:val="22"/>
              </w:rPr>
              <w:t>NSSM, de protecţia mediului şi PSI  specifice operaţiilor de măsurare şi control utilizate pentru realizarea pieselor conform documentaţiei tehnice.</w:t>
            </w:r>
          </w:p>
          <w:p w:rsidR="00D376A0" w:rsidRPr="00154FEE" w:rsidRDefault="00D376A0" w:rsidP="00950734">
            <w:pPr>
              <w:rPr>
                <w:b/>
                <w:color w:val="000000"/>
                <w:sz w:val="22"/>
                <w:szCs w:val="22"/>
              </w:rPr>
            </w:pPr>
            <w:r>
              <w:rPr>
                <w:b/>
                <w:color w:val="000000"/>
                <w:sz w:val="22"/>
                <w:szCs w:val="22"/>
              </w:rPr>
              <w:t>4</w:t>
            </w:r>
            <w:r w:rsidRPr="00154FEE">
              <w:rPr>
                <w:b/>
                <w:color w:val="000000"/>
                <w:sz w:val="22"/>
                <w:szCs w:val="22"/>
              </w:rPr>
              <w:t xml:space="preserve">. </w:t>
            </w:r>
            <w:r>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r>
              <w:rPr>
                <w:b/>
                <w:color w:val="000000"/>
                <w:sz w:val="22"/>
                <w:szCs w:val="22"/>
              </w:rPr>
              <w:lastRenderedPageBreak/>
              <w:t>(</w:t>
            </w:r>
            <w:r w:rsidR="00604291">
              <w:rPr>
                <w:b/>
                <w:color w:val="000000"/>
                <w:sz w:val="22"/>
                <w:szCs w:val="22"/>
              </w:rPr>
              <w:t>4</w:t>
            </w:r>
            <w:r>
              <w:rPr>
                <w:b/>
                <w:color w:val="000000"/>
                <w:sz w:val="22"/>
                <w:szCs w:val="22"/>
              </w:rPr>
              <w:t>)</w:t>
            </w:r>
          </w:p>
          <w:p w:rsidR="00D376A0" w:rsidRDefault="00604291" w:rsidP="00950734">
            <w:pPr>
              <w:jc w:val="center"/>
              <w:rPr>
                <w:color w:val="000000"/>
                <w:sz w:val="22"/>
                <w:szCs w:val="22"/>
              </w:rPr>
            </w:pPr>
            <w:r>
              <w:rPr>
                <w:color w:val="000000"/>
                <w:sz w:val="22"/>
                <w:szCs w:val="22"/>
              </w:rPr>
              <w:t>1</w:t>
            </w:r>
          </w:p>
          <w:p w:rsidR="00D376A0" w:rsidRDefault="00D376A0"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604291" w:rsidRDefault="00604291" w:rsidP="00950734">
            <w:pPr>
              <w:jc w:val="center"/>
              <w:rPr>
                <w:color w:val="000000"/>
                <w:sz w:val="22"/>
                <w:szCs w:val="22"/>
              </w:rPr>
            </w:pPr>
          </w:p>
          <w:p w:rsidR="00DE42DB" w:rsidRDefault="00DE42DB" w:rsidP="00950734">
            <w:pPr>
              <w:jc w:val="center"/>
              <w:rPr>
                <w:color w:val="000000"/>
                <w:sz w:val="22"/>
                <w:szCs w:val="22"/>
              </w:rPr>
            </w:pPr>
          </w:p>
          <w:p w:rsidR="00604291" w:rsidRDefault="00604291" w:rsidP="00950734">
            <w:pPr>
              <w:jc w:val="center"/>
              <w:rPr>
                <w:color w:val="000000"/>
                <w:sz w:val="22"/>
                <w:szCs w:val="22"/>
              </w:rPr>
            </w:pPr>
            <w:r>
              <w:rPr>
                <w:color w:val="000000"/>
                <w:sz w:val="22"/>
                <w:szCs w:val="22"/>
              </w:rPr>
              <w:t>1</w:t>
            </w:r>
          </w:p>
          <w:p w:rsidR="00604291" w:rsidRDefault="00604291" w:rsidP="00950734">
            <w:pPr>
              <w:jc w:val="center"/>
              <w:rPr>
                <w:color w:val="000000"/>
                <w:sz w:val="22"/>
                <w:szCs w:val="22"/>
              </w:rPr>
            </w:pPr>
          </w:p>
          <w:p w:rsidR="00D376A0" w:rsidRPr="000D7211" w:rsidRDefault="00D376A0" w:rsidP="00950734">
            <w:pPr>
              <w:jc w:val="center"/>
              <w:rPr>
                <w:b/>
                <w:color w:val="000000"/>
                <w:sz w:val="22"/>
                <w:szCs w:val="22"/>
              </w:rPr>
            </w:pPr>
            <w:r w:rsidRPr="000D7211">
              <w:rPr>
                <w:b/>
                <w:color w:val="000000"/>
                <w:sz w:val="22"/>
                <w:szCs w:val="22"/>
              </w:rPr>
              <w:t>(</w:t>
            </w:r>
            <w:r w:rsidR="00D602F5">
              <w:rPr>
                <w:b/>
                <w:color w:val="000000"/>
                <w:sz w:val="22"/>
                <w:szCs w:val="22"/>
              </w:rPr>
              <w:t>3</w:t>
            </w:r>
            <w:r w:rsidRPr="000D7211">
              <w:rPr>
                <w:b/>
                <w:color w:val="000000"/>
                <w:sz w:val="22"/>
                <w:szCs w:val="22"/>
              </w:rPr>
              <w:t>)</w:t>
            </w:r>
          </w:p>
          <w:p w:rsidR="00D376A0" w:rsidRPr="00604291" w:rsidRDefault="00604291" w:rsidP="00950734">
            <w:pPr>
              <w:jc w:val="center"/>
              <w:rPr>
                <w:color w:val="000000"/>
                <w:sz w:val="22"/>
                <w:szCs w:val="22"/>
              </w:rPr>
            </w:pPr>
            <w:r w:rsidRPr="00604291">
              <w:rPr>
                <w:color w:val="000000"/>
                <w:sz w:val="22"/>
                <w:szCs w:val="22"/>
              </w:rPr>
              <w:lastRenderedPageBreak/>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604291" w:rsidRDefault="00604291" w:rsidP="00950734">
            <w:pPr>
              <w:jc w:val="center"/>
              <w:rPr>
                <w:color w:val="000000"/>
                <w:sz w:val="22"/>
                <w:szCs w:val="22"/>
              </w:rPr>
            </w:pPr>
            <w:r w:rsidRPr="00604291">
              <w:rPr>
                <w:color w:val="000000"/>
                <w:sz w:val="22"/>
                <w:szCs w:val="22"/>
              </w:rPr>
              <w:t>1</w:t>
            </w:r>
          </w:p>
          <w:p w:rsidR="00604291" w:rsidRPr="00604291" w:rsidRDefault="00604291" w:rsidP="00950734">
            <w:pPr>
              <w:jc w:val="center"/>
              <w:rPr>
                <w:color w:val="000000"/>
                <w:sz w:val="22"/>
                <w:szCs w:val="22"/>
              </w:rPr>
            </w:pPr>
            <w:r w:rsidRPr="00604291">
              <w:rPr>
                <w:color w:val="000000"/>
                <w:sz w:val="22"/>
                <w:szCs w:val="22"/>
              </w:rPr>
              <w:t>1</w:t>
            </w:r>
          </w:p>
          <w:p w:rsidR="00604291" w:rsidRPr="00604291" w:rsidRDefault="00604291" w:rsidP="00950734">
            <w:pPr>
              <w:jc w:val="center"/>
              <w:rPr>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E261B7" w:rsidRDefault="00E261B7" w:rsidP="00950734">
            <w:pPr>
              <w:jc w:val="center"/>
              <w:rPr>
                <w:b/>
                <w:color w:val="000000"/>
                <w:sz w:val="22"/>
                <w:szCs w:val="22"/>
              </w:rPr>
            </w:pPr>
          </w:p>
          <w:p w:rsidR="00D376A0" w:rsidRPr="00316957" w:rsidRDefault="00E261B7" w:rsidP="00950734">
            <w:pPr>
              <w:jc w:val="center"/>
              <w:rPr>
                <w:b/>
                <w:color w:val="000000"/>
                <w:sz w:val="22"/>
                <w:szCs w:val="22"/>
              </w:rPr>
            </w:pPr>
            <w:r>
              <w:rPr>
                <w:b/>
                <w:color w:val="000000"/>
                <w:sz w:val="22"/>
                <w:szCs w:val="22"/>
              </w:rPr>
              <w:t xml:space="preserve"> </w:t>
            </w:r>
            <w:r w:rsidR="00D376A0">
              <w:rPr>
                <w:b/>
                <w:color w:val="000000"/>
                <w:sz w:val="22"/>
                <w:szCs w:val="22"/>
              </w:rPr>
              <w:t>(</w:t>
            </w:r>
            <w:r w:rsidR="00604291">
              <w:rPr>
                <w:b/>
                <w:color w:val="000000"/>
                <w:sz w:val="22"/>
                <w:szCs w:val="22"/>
              </w:rPr>
              <w:t>2</w:t>
            </w:r>
            <w:r w:rsidR="00D602F5">
              <w:rPr>
                <w:b/>
                <w:color w:val="000000"/>
                <w:sz w:val="22"/>
                <w:szCs w:val="22"/>
              </w:rPr>
              <w:t>4</w:t>
            </w:r>
            <w:r w:rsidR="00D376A0">
              <w:rPr>
                <w:b/>
                <w:color w:val="000000"/>
                <w:sz w:val="22"/>
                <w:szCs w:val="22"/>
              </w:rPr>
              <w:t>)</w:t>
            </w:r>
          </w:p>
          <w:p w:rsidR="00D376A0" w:rsidRDefault="00D376A0"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4</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FB2259" w:rsidRPr="00FB2259" w:rsidRDefault="00FB2259" w:rsidP="00950734">
            <w:pPr>
              <w:jc w:val="center"/>
              <w:rPr>
                <w:color w:val="000000"/>
                <w:sz w:val="22"/>
                <w:szCs w:val="22"/>
              </w:rPr>
            </w:pPr>
            <w:r w:rsidRPr="00FB2259">
              <w:rPr>
                <w:color w:val="000000"/>
                <w:sz w:val="22"/>
                <w:szCs w:val="22"/>
              </w:rPr>
              <w:t>1</w:t>
            </w:r>
          </w:p>
          <w:p w:rsidR="00604291" w:rsidRPr="00FB2259" w:rsidRDefault="00604291" w:rsidP="00950734">
            <w:pPr>
              <w:jc w:val="center"/>
              <w:rPr>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FB2259" w:rsidRDefault="00FB2259" w:rsidP="00950734">
            <w:pPr>
              <w:jc w:val="center"/>
              <w:rPr>
                <w:color w:val="000000"/>
                <w:sz w:val="22"/>
                <w:szCs w:val="22"/>
              </w:rPr>
            </w:pPr>
            <w:r w:rsidRPr="00FB2259">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4A2677" w:rsidRDefault="004A2677" w:rsidP="00950734">
            <w:pPr>
              <w:jc w:val="center"/>
              <w:rPr>
                <w:b/>
                <w:color w:val="000000"/>
                <w:sz w:val="22"/>
                <w:szCs w:val="22"/>
              </w:rPr>
            </w:pPr>
            <w:r>
              <w:rPr>
                <w:b/>
                <w:color w:val="000000"/>
                <w:sz w:val="22"/>
                <w:szCs w:val="22"/>
              </w:rPr>
              <w:t>(</w:t>
            </w:r>
            <w:r w:rsidR="00D602F5" w:rsidRPr="004A2677">
              <w:rPr>
                <w:b/>
                <w:color w:val="000000"/>
                <w:sz w:val="22"/>
                <w:szCs w:val="22"/>
              </w:rPr>
              <w:t>1</w:t>
            </w:r>
            <w:r>
              <w:rPr>
                <w:b/>
                <w:color w:val="000000"/>
                <w:sz w:val="22"/>
                <w:szCs w:val="22"/>
              </w:rPr>
              <w:t>)</w:t>
            </w:r>
          </w:p>
          <w:p w:rsidR="00604291" w:rsidRPr="004A2677" w:rsidRDefault="004A2677" w:rsidP="00950734">
            <w:pPr>
              <w:jc w:val="center"/>
              <w:rPr>
                <w:color w:val="000000"/>
                <w:sz w:val="22"/>
                <w:szCs w:val="22"/>
              </w:rPr>
            </w:pPr>
            <w:r w:rsidRPr="004A2677">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4A2677" w:rsidRDefault="004A2677" w:rsidP="00950734">
            <w:pPr>
              <w:jc w:val="center"/>
              <w:rPr>
                <w:color w:val="000000"/>
                <w:sz w:val="22"/>
                <w:szCs w:val="22"/>
              </w:rPr>
            </w:pPr>
          </w:p>
          <w:p w:rsidR="00604291" w:rsidRPr="00D602F5" w:rsidRDefault="00D602F5" w:rsidP="00950734">
            <w:pPr>
              <w:jc w:val="center"/>
              <w:rPr>
                <w:color w:val="000000"/>
                <w:sz w:val="22"/>
                <w:szCs w:val="22"/>
              </w:rPr>
            </w:pPr>
            <w:r>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D602F5" w:rsidRDefault="00D602F5" w:rsidP="00950734">
            <w:pPr>
              <w:jc w:val="center"/>
              <w:rPr>
                <w:color w:val="000000"/>
                <w:sz w:val="22"/>
                <w:szCs w:val="22"/>
              </w:rPr>
            </w:pPr>
            <w:r w:rsidRPr="00D602F5">
              <w:rPr>
                <w:color w:val="000000"/>
                <w:sz w:val="22"/>
                <w:szCs w:val="22"/>
              </w:rPr>
              <w:t>1</w:t>
            </w: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Default="00604291" w:rsidP="00950734">
            <w:pPr>
              <w:jc w:val="center"/>
              <w:rPr>
                <w:b/>
                <w:color w:val="000000"/>
                <w:sz w:val="22"/>
                <w:szCs w:val="22"/>
              </w:rPr>
            </w:pPr>
          </w:p>
          <w:p w:rsidR="00604291" w:rsidRPr="00306B44" w:rsidRDefault="00604291" w:rsidP="00950734">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4A2677" w:rsidP="00950734">
            <w:pPr>
              <w:jc w:val="center"/>
              <w:rPr>
                <w:b/>
                <w:color w:val="000000"/>
                <w:sz w:val="22"/>
                <w:szCs w:val="22"/>
              </w:rPr>
            </w:pPr>
            <w:r>
              <w:rPr>
                <w:b/>
                <w:color w:val="000000"/>
                <w:sz w:val="22"/>
                <w:szCs w:val="22"/>
              </w:rPr>
              <w:lastRenderedPageBreak/>
              <w:t>(8)</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b/>
                <w:color w:val="000000"/>
                <w:sz w:val="22"/>
                <w:szCs w:val="22"/>
              </w:rPr>
            </w:pPr>
            <w:r w:rsidRPr="004A2677">
              <w:rPr>
                <w:b/>
                <w:color w:val="000000"/>
                <w:sz w:val="22"/>
                <w:szCs w:val="22"/>
              </w:rPr>
              <w:t>(6)</w:t>
            </w:r>
          </w:p>
          <w:p w:rsidR="004A2677" w:rsidRDefault="004A2677" w:rsidP="00950734">
            <w:pPr>
              <w:jc w:val="center"/>
              <w:rPr>
                <w:color w:val="000000"/>
                <w:sz w:val="22"/>
                <w:szCs w:val="22"/>
              </w:rPr>
            </w:pPr>
            <w:r w:rsidRPr="004A2677">
              <w:rPr>
                <w:color w:val="000000"/>
                <w:sz w:val="22"/>
                <w:szCs w:val="22"/>
              </w:rPr>
              <w:lastRenderedPageBreak/>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r>
              <w:rPr>
                <w:color w:val="000000"/>
                <w:sz w:val="22"/>
                <w:szCs w:val="22"/>
              </w:rPr>
              <w:t>1</w:t>
            </w:r>
          </w:p>
          <w:p w:rsidR="004A2677" w:rsidRDefault="004A2677" w:rsidP="00950734">
            <w:pPr>
              <w:jc w:val="center"/>
              <w:rPr>
                <w:color w:val="000000"/>
                <w:sz w:val="22"/>
                <w:szCs w:val="22"/>
              </w:rPr>
            </w:pPr>
            <w:r>
              <w:rPr>
                <w:color w:val="000000"/>
                <w:sz w:val="22"/>
                <w:szCs w:val="22"/>
              </w:rPr>
              <w:t>1</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4A2677" w:rsidRDefault="004A2677" w:rsidP="00950734">
            <w:pPr>
              <w:jc w:val="center"/>
              <w:rPr>
                <w:b/>
                <w:color w:val="000000"/>
                <w:sz w:val="22"/>
                <w:szCs w:val="22"/>
              </w:rPr>
            </w:pPr>
            <w:r w:rsidRPr="004A2677">
              <w:rPr>
                <w:b/>
                <w:color w:val="000000"/>
                <w:sz w:val="22"/>
                <w:szCs w:val="22"/>
              </w:rPr>
              <w:t>(48)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C9535F" w:rsidRDefault="00C9535F" w:rsidP="00950734">
            <w:pPr>
              <w:jc w:val="center"/>
              <w:rPr>
                <w:b/>
                <w:color w:val="000000"/>
                <w:sz w:val="22"/>
                <w:szCs w:val="22"/>
              </w:rPr>
            </w:pPr>
            <w:r w:rsidRPr="00C9535F">
              <w:rPr>
                <w:b/>
                <w:color w:val="000000"/>
                <w:sz w:val="22"/>
                <w:szCs w:val="22"/>
              </w:rPr>
              <w:t>(2)</w:t>
            </w: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r>
              <w:rPr>
                <w:color w:val="000000"/>
                <w:sz w:val="22"/>
                <w:szCs w:val="22"/>
              </w:rPr>
              <w:t>2</w:t>
            </w: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Default="0005465E" w:rsidP="00950734">
            <w:pPr>
              <w:jc w:val="center"/>
              <w:rPr>
                <w:color w:val="000000"/>
                <w:sz w:val="22"/>
                <w:szCs w:val="22"/>
              </w:rPr>
            </w:pPr>
          </w:p>
          <w:p w:rsidR="0005465E" w:rsidRPr="00C9535F" w:rsidRDefault="00C9535F" w:rsidP="00950734">
            <w:pPr>
              <w:jc w:val="center"/>
              <w:rPr>
                <w:b/>
                <w:color w:val="000000"/>
                <w:sz w:val="22"/>
                <w:szCs w:val="22"/>
              </w:rPr>
            </w:pPr>
            <w:r>
              <w:rPr>
                <w:b/>
                <w:color w:val="000000"/>
                <w:sz w:val="22"/>
                <w:szCs w:val="22"/>
              </w:rPr>
              <w:t>(</w:t>
            </w:r>
            <w:r w:rsidR="0005465E" w:rsidRPr="00C9535F">
              <w:rPr>
                <w:b/>
                <w:color w:val="000000"/>
                <w:sz w:val="22"/>
                <w:szCs w:val="22"/>
              </w:rPr>
              <w:t>2</w:t>
            </w:r>
            <w:r>
              <w:rPr>
                <w:b/>
                <w:color w:val="000000"/>
                <w:sz w:val="22"/>
                <w:szCs w:val="22"/>
              </w:rPr>
              <w:t>)</w:t>
            </w: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r>
              <w:rPr>
                <w:b/>
                <w:color w:val="000000"/>
                <w:sz w:val="22"/>
                <w:szCs w:val="22"/>
              </w:rPr>
              <w:lastRenderedPageBreak/>
              <w:t>(</w:t>
            </w:r>
            <w:r w:rsidR="0005465E">
              <w:rPr>
                <w:b/>
                <w:color w:val="000000"/>
                <w:sz w:val="22"/>
                <w:szCs w:val="22"/>
              </w:rPr>
              <w:t>8</w:t>
            </w:r>
            <w:r>
              <w:rPr>
                <w:b/>
                <w:color w:val="000000"/>
                <w:sz w:val="22"/>
                <w:szCs w:val="22"/>
              </w:rPr>
              <w:t>)</w:t>
            </w:r>
          </w:p>
          <w:p w:rsidR="0005465E" w:rsidRPr="0005465E" w:rsidRDefault="0005465E" w:rsidP="00950734">
            <w:pPr>
              <w:jc w:val="center"/>
              <w:rPr>
                <w:color w:val="000000"/>
                <w:sz w:val="22"/>
                <w:szCs w:val="22"/>
              </w:rPr>
            </w:pPr>
            <w:r w:rsidRPr="0005465E">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05465E" w:rsidRDefault="0005465E" w:rsidP="00950734">
            <w:pPr>
              <w:jc w:val="center"/>
              <w:rPr>
                <w:color w:val="000000"/>
                <w:sz w:val="22"/>
                <w:szCs w:val="22"/>
              </w:rPr>
            </w:pPr>
            <w:r w:rsidRPr="0005465E">
              <w:rPr>
                <w:color w:val="000000"/>
                <w:sz w:val="22"/>
                <w:szCs w:val="22"/>
              </w:rPr>
              <w:t>2</w:t>
            </w:r>
          </w:p>
          <w:p w:rsidR="00D376A0" w:rsidRPr="0005465E" w:rsidRDefault="0005465E" w:rsidP="00950734">
            <w:pPr>
              <w:jc w:val="center"/>
              <w:rPr>
                <w:color w:val="000000"/>
                <w:sz w:val="22"/>
                <w:szCs w:val="22"/>
              </w:rPr>
            </w:pPr>
            <w:r w:rsidRPr="0005465E">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05465E" w:rsidRDefault="0005465E" w:rsidP="00950734">
            <w:pPr>
              <w:jc w:val="center"/>
              <w:rPr>
                <w:color w:val="000000"/>
                <w:sz w:val="22"/>
                <w:szCs w:val="22"/>
              </w:rPr>
            </w:pPr>
            <w:r w:rsidRPr="0005465E">
              <w:rPr>
                <w:color w:val="000000"/>
                <w:sz w:val="22"/>
                <w:szCs w:val="22"/>
              </w:rPr>
              <w:t>2</w:t>
            </w:r>
          </w:p>
          <w:p w:rsidR="00D376A0" w:rsidRPr="0005465E" w:rsidRDefault="00D376A0" w:rsidP="00950734">
            <w:pPr>
              <w:jc w:val="center"/>
              <w:rPr>
                <w:color w:val="000000"/>
                <w:sz w:val="22"/>
                <w:szCs w:val="22"/>
              </w:rPr>
            </w:pPr>
          </w:p>
          <w:p w:rsidR="00D376A0" w:rsidRDefault="00A36117" w:rsidP="00950734">
            <w:pPr>
              <w:jc w:val="center"/>
              <w:rPr>
                <w:b/>
                <w:color w:val="000000"/>
                <w:sz w:val="22"/>
                <w:szCs w:val="22"/>
              </w:rPr>
            </w:pPr>
            <w:r>
              <w:rPr>
                <w:b/>
                <w:color w:val="000000"/>
                <w:sz w:val="22"/>
                <w:szCs w:val="22"/>
              </w:rPr>
              <w:t>(6)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A36117" w:rsidP="00950734">
            <w:pPr>
              <w:jc w:val="center"/>
              <w:rPr>
                <w:b/>
                <w:color w:val="000000"/>
                <w:sz w:val="22"/>
                <w:szCs w:val="22"/>
              </w:rPr>
            </w:pPr>
            <w:r>
              <w:rPr>
                <w:b/>
                <w:color w:val="000000"/>
                <w:sz w:val="22"/>
                <w:szCs w:val="22"/>
              </w:rPr>
              <w:t>(</w:t>
            </w:r>
            <w:r w:rsidR="00C9535F">
              <w:rPr>
                <w:b/>
                <w:color w:val="000000"/>
                <w:sz w:val="22"/>
                <w:szCs w:val="22"/>
              </w:rPr>
              <w:t>106)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16</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Pr="00C9535F" w:rsidRDefault="00D376A0" w:rsidP="00950734">
            <w:pPr>
              <w:jc w:val="center"/>
              <w:rPr>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C9535F" w:rsidRPr="00C9535F" w:rsidRDefault="00C9535F" w:rsidP="00950734">
            <w:pPr>
              <w:jc w:val="center"/>
              <w:rPr>
                <w:color w:val="000000"/>
                <w:sz w:val="22"/>
                <w:szCs w:val="22"/>
              </w:rPr>
            </w:pPr>
            <w:r w:rsidRPr="00C9535F">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D376A0" w:rsidRDefault="00C9535F" w:rsidP="00950734">
            <w:pPr>
              <w:jc w:val="center"/>
              <w:rPr>
                <w:b/>
                <w:color w:val="000000"/>
                <w:sz w:val="22"/>
                <w:szCs w:val="22"/>
              </w:rPr>
            </w:pPr>
            <w:r>
              <w:rPr>
                <w:b/>
                <w:color w:val="000000"/>
                <w:sz w:val="22"/>
                <w:szCs w:val="22"/>
              </w:rPr>
              <w:t>(4)</w:t>
            </w:r>
          </w:p>
          <w:p w:rsidR="00D376A0" w:rsidRPr="00C9535F" w:rsidRDefault="00C9535F" w:rsidP="00950734">
            <w:pPr>
              <w:jc w:val="center"/>
              <w:rPr>
                <w:color w:val="000000"/>
                <w:sz w:val="22"/>
                <w:szCs w:val="22"/>
              </w:rPr>
            </w:pPr>
            <w:r w:rsidRPr="00C9535F">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4</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r>
              <w:rPr>
                <w:b/>
                <w:color w:val="000000"/>
                <w:sz w:val="22"/>
                <w:szCs w:val="22"/>
              </w:rPr>
              <w:t xml:space="preserve"> </w:t>
            </w:r>
          </w:p>
          <w:p w:rsidR="00D376A0" w:rsidRPr="00C9535F" w:rsidRDefault="005A6CAA" w:rsidP="00950734">
            <w:pPr>
              <w:jc w:val="center"/>
              <w:rPr>
                <w:color w:val="000000"/>
                <w:sz w:val="22"/>
                <w:szCs w:val="22"/>
              </w:rPr>
            </w:pPr>
            <w:r>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D376A0" w:rsidRPr="00C9535F" w:rsidRDefault="005A6CAA" w:rsidP="00950734">
            <w:pPr>
              <w:jc w:val="center"/>
              <w:rPr>
                <w:color w:val="000000"/>
                <w:sz w:val="22"/>
                <w:szCs w:val="22"/>
              </w:rPr>
            </w:pPr>
            <w:r>
              <w:rPr>
                <w:color w:val="000000"/>
                <w:sz w:val="22"/>
                <w:szCs w:val="22"/>
              </w:rPr>
              <w:t>2</w:t>
            </w:r>
          </w:p>
          <w:p w:rsidR="00D376A0" w:rsidRDefault="00D376A0" w:rsidP="00950734">
            <w:pPr>
              <w:jc w:val="center"/>
              <w:rPr>
                <w:b/>
                <w:color w:val="000000"/>
                <w:sz w:val="22"/>
                <w:szCs w:val="22"/>
              </w:rPr>
            </w:pPr>
          </w:p>
          <w:p w:rsidR="00D376A0" w:rsidRDefault="00D376A0"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C9535F" w:rsidRDefault="005A6CAA" w:rsidP="00950734">
            <w:pPr>
              <w:jc w:val="center"/>
              <w:rPr>
                <w:color w:val="000000"/>
                <w:sz w:val="22"/>
                <w:szCs w:val="22"/>
              </w:rPr>
            </w:pPr>
            <w:r>
              <w:rPr>
                <w:color w:val="000000"/>
                <w:sz w:val="22"/>
                <w:szCs w:val="22"/>
              </w:rPr>
              <w:t>4</w:t>
            </w:r>
          </w:p>
          <w:p w:rsidR="00C9535F" w:rsidRPr="005A6CAA" w:rsidRDefault="005A6CAA" w:rsidP="00950734">
            <w:pPr>
              <w:jc w:val="center"/>
              <w:rPr>
                <w:color w:val="000000"/>
                <w:sz w:val="22"/>
                <w:szCs w:val="22"/>
              </w:rPr>
            </w:pPr>
            <w:r>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5A6CAA" w:rsidRDefault="005A6CAA" w:rsidP="00950734">
            <w:pPr>
              <w:jc w:val="center"/>
              <w:rPr>
                <w:color w:val="000000"/>
                <w:sz w:val="22"/>
                <w:szCs w:val="22"/>
              </w:rPr>
            </w:pPr>
            <w:r w:rsidRPr="005A6CAA">
              <w:rPr>
                <w:color w:val="000000"/>
                <w:sz w:val="22"/>
                <w:szCs w:val="22"/>
              </w:rPr>
              <w:t>4</w:t>
            </w: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Default="00C9535F" w:rsidP="00950734">
            <w:pPr>
              <w:jc w:val="center"/>
              <w:rPr>
                <w:b/>
                <w:color w:val="000000"/>
                <w:sz w:val="22"/>
                <w:szCs w:val="22"/>
              </w:rPr>
            </w:pPr>
          </w:p>
          <w:p w:rsidR="00C9535F" w:rsidRPr="005A6CAA" w:rsidRDefault="005A6CAA" w:rsidP="00950734">
            <w:pPr>
              <w:jc w:val="center"/>
              <w:rPr>
                <w:color w:val="000000"/>
                <w:sz w:val="22"/>
                <w:szCs w:val="22"/>
              </w:rPr>
            </w:pPr>
            <w:r w:rsidRPr="005A6CAA">
              <w:rPr>
                <w:color w:val="000000"/>
                <w:sz w:val="22"/>
                <w:szCs w:val="22"/>
              </w:rPr>
              <w:t>4</w:t>
            </w:r>
          </w:p>
          <w:p w:rsidR="005A6CAA" w:rsidRDefault="005A6CAA" w:rsidP="00950734">
            <w:pPr>
              <w:jc w:val="center"/>
              <w:rPr>
                <w:b/>
                <w:color w:val="000000"/>
                <w:sz w:val="22"/>
                <w:szCs w:val="22"/>
              </w:rPr>
            </w:pPr>
          </w:p>
          <w:p w:rsidR="005A6CAA" w:rsidRDefault="005A6CAA" w:rsidP="00950734">
            <w:pPr>
              <w:jc w:val="center"/>
              <w:rPr>
                <w:b/>
                <w:color w:val="000000"/>
                <w:sz w:val="22"/>
                <w:szCs w:val="22"/>
              </w:rPr>
            </w:pPr>
          </w:p>
          <w:p w:rsidR="005A6CAA" w:rsidRDefault="005A6CAA" w:rsidP="00950734">
            <w:pPr>
              <w:jc w:val="center"/>
              <w:rPr>
                <w:b/>
                <w:color w:val="000000"/>
                <w:sz w:val="22"/>
                <w:szCs w:val="22"/>
              </w:rPr>
            </w:pPr>
          </w:p>
          <w:p w:rsidR="00C9535F" w:rsidRPr="00862E52" w:rsidRDefault="00C9535F" w:rsidP="00950734">
            <w:pPr>
              <w:jc w:val="center"/>
              <w:rPr>
                <w:b/>
                <w:color w:val="000000"/>
                <w:sz w:val="22"/>
                <w:szCs w:val="22"/>
              </w:rPr>
            </w:pPr>
            <w:r>
              <w:rPr>
                <w:b/>
                <w:color w:val="000000"/>
                <w:sz w:val="22"/>
                <w:szCs w:val="22"/>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D376A0" w:rsidRDefault="00D376A0" w:rsidP="00950734">
            <w:pPr>
              <w:jc w:val="center"/>
              <w:rPr>
                <w:b/>
                <w:color w:val="000000"/>
                <w:sz w:val="22"/>
                <w:szCs w:val="22"/>
              </w:rPr>
            </w:pPr>
          </w:p>
          <w:p w:rsidR="00D376A0" w:rsidRPr="00D72FC9" w:rsidRDefault="00D376A0" w:rsidP="00950734">
            <w:pPr>
              <w:jc w:val="center"/>
              <w:rPr>
                <w:color w:val="000000"/>
                <w:sz w:val="22"/>
                <w:szCs w:val="22"/>
              </w:rPr>
            </w:pPr>
            <w:r w:rsidRPr="00D72FC9">
              <w:rPr>
                <w:color w:val="000000"/>
                <w:sz w:val="22"/>
                <w:szCs w:val="22"/>
              </w:rPr>
              <w:t>S1</w:t>
            </w:r>
          </w:p>
          <w:p w:rsidR="00E261B7" w:rsidRDefault="00D376A0" w:rsidP="00950734">
            <w:pPr>
              <w:jc w:val="center"/>
              <w:rPr>
                <w:color w:val="000000"/>
                <w:sz w:val="22"/>
                <w:szCs w:val="22"/>
              </w:rPr>
            </w:pPr>
            <w:r>
              <w:rPr>
                <w:color w:val="000000"/>
                <w:sz w:val="22"/>
                <w:szCs w:val="22"/>
              </w:rPr>
              <w:t xml:space="preserve"> </w:t>
            </w:r>
          </w:p>
          <w:p w:rsidR="00E261B7" w:rsidRDefault="00E261B7" w:rsidP="00950734">
            <w:pPr>
              <w:jc w:val="center"/>
              <w:rPr>
                <w:color w:val="000000"/>
                <w:sz w:val="22"/>
                <w:szCs w:val="22"/>
              </w:rPr>
            </w:pPr>
          </w:p>
          <w:p w:rsidR="00D376A0" w:rsidRDefault="00E261B7" w:rsidP="00E261B7">
            <w:pPr>
              <w:jc w:val="center"/>
              <w:rPr>
                <w:color w:val="000000"/>
                <w:sz w:val="22"/>
                <w:szCs w:val="22"/>
              </w:rPr>
            </w:pPr>
            <w:r>
              <w:rPr>
                <w:color w:val="000000"/>
                <w:sz w:val="22"/>
                <w:szCs w:val="22"/>
              </w:rPr>
              <w:t>S2</w:t>
            </w:r>
            <w:r w:rsidR="00D376A0">
              <w:rPr>
                <w:color w:val="000000"/>
                <w:sz w:val="22"/>
                <w:szCs w:val="22"/>
              </w:rPr>
              <w:t xml:space="preserve"> </w:t>
            </w:r>
          </w:p>
          <w:p w:rsidR="00E261B7" w:rsidRPr="00D72FC9" w:rsidRDefault="00E261B7" w:rsidP="00E261B7">
            <w:pPr>
              <w:jc w:val="center"/>
              <w:rPr>
                <w:color w:val="000000"/>
                <w:sz w:val="22"/>
                <w:szCs w:val="22"/>
              </w:rPr>
            </w:pPr>
            <w:r>
              <w:rPr>
                <w:color w:val="000000"/>
                <w:sz w:val="22"/>
                <w:szCs w:val="22"/>
              </w:rPr>
              <w:t>S3</w:t>
            </w: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E261B7" w:rsidP="00950734">
            <w:pPr>
              <w:jc w:val="center"/>
              <w:rPr>
                <w:color w:val="000000"/>
                <w:sz w:val="22"/>
                <w:szCs w:val="22"/>
              </w:rPr>
            </w:pPr>
            <w:r>
              <w:rPr>
                <w:color w:val="000000"/>
                <w:sz w:val="22"/>
                <w:szCs w:val="22"/>
              </w:rPr>
              <w:t>S4</w:t>
            </w:r>
          </w:p>
          <w:p w:rsidR="00E261B7" w:rsidRDefault="00E261B7" w:rsidP="00950734">
            <w:pPr>
              <w:jc w:val="center"/>
              <w:rPr>
                <w:color w:val="000000"/>
                <w:sz w:val="22"/>
                <w:szCs w:val="22"/>
              </w:rPr>
            </w:pP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r>
              <w:rPr>
                <w:color w:val="000000"/>
                <w:sz w:val="22"/>
                <w:szCs w:val="22"/>
              </w:rPr>
              <w:lastRenderedPageBreak/>
              <w:t>S5</w:t>
            </w: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r w:rsidRPr="00D72FC9">
              <w:rPr>
                <w:color w:val="000000"/>
                <w:sz w:val="22"/>
                <w:szCs w:val="22"/>
              </w:rPr>
              <w:t>S</w:t>
            </w:r>
            <w:r>
              <w:rPr>
                <w:color w:val="000000"/>
                <w:sz w:val="22"/>
                <w:szCs w:val="22"/>
              </w:rPr>
              <w:t>6</w:t>
            </w:r>
          </w:p>
          <w:p w:rsidR="00E261B7" w:rsidRDefault="00E261B7" w:rsidP="00950734">
            <w:pPr>
              <w:jc w:val="center"/>
              <w:rPr>
                <w:color w:val="000000"/>
                <w:sz w:val="22"/>
                <w:szCs w:val="22"/>
              </w:rPr>
            </w:pPr>
            <w:r>
              <w:rPr>
                <w:color w:val="000000"/>
                <w:sz w:val="22"/>
                <w:szCs w:val="22"/>
              </w:rPr>
              <w:t>S7</w:t>
            </w:r>
          </w:p>
          <w:p w:rsidR="00E261B7" w:rsidRDefault="00E261B7"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Pr="00D72FC9" w:rsidRDefault="00D376A0" w:rsidP="00950734">
            <w:pPr>
              <w:jc w:val="center"/>
              <w:rPr>
                <w:color w:val="000000"/>
                <w:sz w:val="22"/>
                <w:szCs w:val="22"/>
              </w:rPr>
            </w:pPr>
          </w:p>
          <w:p w:rsidR="00D376A0" w:rsidRDefault="00D376A0" w:rsidP="00950734">
            <w:pPr>
              <w:jc w:val="center"/>
              <w:rPr>
                <w:color w:val="000000"/>
                <w:sz w:val="22"/>
                <w:szCs w:val="22"/>
              </w:rPr>
            </w:pPr>
          </w:p>
          <w:p w:rsidR="00D602F5" w:rsidRPr="00D72FC9" w:rsidRDefault="00D602F5" w:rsidP="00950734">
            <w:pPr>
              <w:jc w:val="center"/>
              <w:rPr>
                <w:color w:val="000000"/>
                <w:sz w:val="22"/>
                <w:szCs w:val="22"/>
              </w:rPr>
            </w:pPr>
          </w:p>
          <w:p w:rsidR="00D376A0" w:rsidRDefault="00D376A0" w:rsidP="00950734">
            <w:pPr>
              <w:jc w:val="center"/>
              <w:rPr>
                <w:color w:val="000000"/>
                <w:sz w:val="22"/>
                <w:szCs w:val="22"/>
              </w:rPr>
            </w:pPr>
            <w:r>
              <w:rPr>
                <w:color w:val="000000"/>
                <w:sz w:val="22"/>
                <w:szCs w:val="22"/>
              </w:rPr>
              <w:t>S</w:t>
            </w:r>
            <w:r w:rsidR="00D602F5">
              <w:rPr>
                <w:color w:val="000000"/>
                <w:sz w:val="22"/>
                <w:szCs w:val="22"/>
              </w:rPr>
              <w:t>9-S12</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602F5" w:rsidP="00950734">
            <w:pPr>
              <w:jc w:val="center"/>
              <w:rPr>
                <w:color w:val="000000"/>
                <w:sz w:val="22"/>
                <w:szCs w:val="22"/>
              </w:rPr>
            </w:pPr>
            <w:r>
              <w:rPr>
                <w:color w:val="000000"/>
                <w:sz w:val="22"/>
                <w:szCs w:val="22"/>
              </w:rPr>
              <w:t>S13</w:t>
            </w:r>
          </w:p>
          <w:p w:rsidR="00D376A0" w:rsidRDefault="00D376A0" w:rsidP="00950734">
            <w:pPr>
              <w:jc w:val="center"/>
              <w:rPr>
                <w:color w:val="000000"/>
                <w:sz w:val="22"/>
                <w:szCs w:val="22"/>
              </w:rPr>
            </w:pPr>
          </w:p>
          <w:p w:rsidR="00D602F5" w:rsidRDefault="00D602F5" w:rsidP="00FB2259">
            <w:pPr>
              <w:jc w:val="center"/>
              <w:rPr>
                <w:color w:val="000000"/>
                <w:sz w:val="22"/>
                <w:szCs w:val="22"/>
              </w:rPr>
            </w:pPr>
          </w:p>
          <w:p w:rsidR="00FB2259" w:rsidRPr="000C40EE" w:rsidRDefault="00D376A0" w:rsidP="00FB2259">
            <w:pPr>
              <w:jc w:val="center"/>
              <w:rPr>
                <w:color w:val="000000"/>
                <w:sz w:val="22"/>
                <w:szCs w:val="22"/>
              </w:rPr>
            </w:pPr>
            <w:r>
              <w:rPr>
                <w:color w:val="000000"/>
                <w:sz w:val="22"/>
                <w:szCs w:val="22"/>
              </w:rPr>
              <w:t xml:space="preserve"> </w:t>
            </w:r>
          </w:p>
          <w:p w:rsidR="00D376A0" w:rsidRDefault="00D602F5" w:rsidP="00950734">
            <w:pPr>
              <w:jc w:val="center"/>
              <w:rPr>
                <w:color w:val="000000"/>
                <w:sz w:val="22"/>
                <w:szCs w:val="22"/>
              </w:rPr>
            </w:pPr>
            <w:r>
              <w:rPr>
                <w:color w:val="000000"/>
                <w:sz w:val="22"/>
                <w:szCs w:val="22"/>
              </w:rPr>
              <w:t>S14</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S15</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S16</w:t>
            </w: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p>
          <w:p w:rsidR="00D602F5" w:rsidRDefault="00D602F5" w:rsidP="00950734">
            <w:pPr>
              <w:jc w:val="center"/>
              <w:rPr>
                <w:color w:val="000000"/>
                <w:sz w:val="22"/>
                <w:szCs w:val="22"/>
              </w:rPr>
            </w:pPr>
            <w:r>
              <w:rPr>
                <w:color w:val="000000"/>
                <w:sz w:val="22"/>
                <w:szCs w:val="22"/>
              </w:rPr>
              <w:t>S17</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S19</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S20</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S21</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S25</w:t>
            </w:r>
          </w:p>
          <w:p w:rsidR="004A2677" w:rsidRDefault="004A2677" w:rsidP="00950734">
            <w:pPr>
              <w:jc w:val="center"/>
              <w:rPr>
                <w:color w:val="000000"/>
                <w:sz w:val="22"/>
                <w:szCs w:val="22"/>
              </w:rPr>
            </w:pPr>
            <w:r>
              <w:rPr>
                <w:color w:val="000000"/>
                <w:sz w:val="22"/>
                <w:szCs w:val="22"/>
              </w:rPr>
              <w:t>S26</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S27</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S28</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S29</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S30</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S31</w:t>
            </w:r>
          </w:p>
          <w:p w:rsidR="004A2677" w:rsidRDefault="004A2677" w:rsidP="00950734">
            <w:pPr>
              <w:jc w:val="center"/>
              <w:rPr>
                <w:color w:val="000000"/>
                <w:sz w:val="22"/>
                <w:szCs w:val="22"/>
              </w:rPr>
            </w:pPr>
            <w:r>
              <w:rPr>
                <w:color w:val="000000"/>
                <w:sz w:val="22"/>
                <w:szCs w:val="22"/>
              </w:rPr>
              <w:t>S32</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S33</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S34</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S35</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Pr="000C40EE" w:rsidRDefault="004A2677" w:rsidP="00950734">
            <w:pPr>
              <w:jc w:val="center"/>
              <w:rPr>
                <w:color w:val="000000"/>
                <w:sz w:val="22"/>
                <w:szCs w:val="22"/>
              </w:rPr>
            </w:pPr>
            <w:r>
              <w:rPr>
                <w:color w:val="000000"/>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4A2677" w:rsidRDefault="004A2677"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4A2677" w:rsidRDefault="004A2677" w:rsidP="004A2677">
            <w:pPr>
              <w:jc w:val="center"/>
              <w:rPr>
                <w:color w:val="000000"/>
                <w:sz w:val="22"/>
                <w:szCs w:val="22"/>
              </w:rPr>
            </w:pPr>
            <w:r>
              <w:rPr>
                <w:color w:val="000000"/>
                <w:sz w:val="22"/>
                <w:szCs w:val="22"/>
              </w:rPr>
              <w:t xml:space="preserve">S2 </w:t>
            </w:r>
          </w:p>
          <w:p w:rsidR="004A2677" w:rsidRPr="00D72FC9" w:rsidRDefault="004A2677" w:rsidP="004A2677">
            <w:pPr>
              <w:jc w:val="center"/>
              <w:rPr>
                <w:color w:val="000000"/>
                <w:sz w:val="22"/>
                <w:szCs w:val="22"/>
              </w:rPr>
            </w:pPr>
            <w:r>
              <w:rPr>
                <w:color w:val="000000"/>
                <w:sz w:val="22"/>
                <w:szCs w:val="22"/>
              </w:rPr>
              <w:t>S3</w:t>
            </w: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Pr="00D72FC9"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t>S4</w:t>
            </w:r>
          </w:p>
          <w:p w:rsidR="004A2677"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lastRenderedPageBreak/>
              <w:t>S5</w:t>
            </w:r>
          </w:p>
          <w:p w:rsidR="004A2677" w:rsidRDefault="004A2677" w:rsidP="004A2677">
            <w:pPr>
              <w:jc w:val="center"/>
              <w:rPr>
                <w:color w:val="000000"/>
                <w:sz w:val="22"/>
                <w:szCs w:val="22"/>
              </w:rPr>
            </w:pPr>
          </w:p>
          <w:p w:rsidR="004A2677" w:rsidRDefault="004A2677" w:rsidP="004A2677">
            <w:pPr>
              <w:jc w:val="center"/>
              <w:rPr>
                <w:color w:val="000000"/>
                <w:sz w:val="22"/>
                <w:szCs w:val="22"/>
              </w:rPr>
            </w:pPr>
          </w:p>
          <w:p w:rsidR="004A2677" w:rsidRDefault="004A2677" w:rsidP="004A2677">
            <w:pPr>
              <w:jc w:val="center"/>
              <w:rPr>
                <w:color w:val="000000"/>
                <w:sz w:val="22"/>
                <w:szCs w:val="22"/>
              </w:rPr>
            </w:pPr>
            <w:r>
              <w:rPr>
                <w:color w:val="000000"/>
                <w:sz w:val="22"/>
                <w:szCs w:val="22"/>
              </w:rPr>
              <w:t>S6</w:t>
            </w:r>
          </w:p>
          <w:p w:rsidR="004A2677" w:rsidRDefault="004A2677" w:rsidP="004A2677">
            <w:pPr>
              <w:jc w:val="center"/>
              <w:rPr>
                <w:color w:val="000000"/>
                <w:sz w:val="22"/>
                <w:szCs w:val="22"/>
              </w:rPr>
            </w:pPr>
            <w:r>
              <w:rPr>
                <w:color w:val="000000"/>
                <w:sz w:val="22"/>
                <w:szCs w:val="22"/>
              </w:rPr>
              <w:t>S7</w:t>
            </w:r>
          </w:p>
          <w:p w:rsidR="004A2677" w:rsidRDefault="004A2677" w:rsidP="004A2677">
            <w:pPr>
              <w:jc w:val="center"/>
              <w:rPr>
                <w:color w:val="000000"/>
                <w:sz w:val="22"/>
                <w:szCs w:val="22"/>
              </w:rPr>
            </w:pPr>
            <w:r>
              <w:rPr>
                <w:color w:val="000000"/>
                <w:sz w:val="22"/>
                <w:szCs w:val="22"/>
              </w:rPr>
              <w:t>S7</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4A2677" w:rsidRDefault="004A2677" w:rsidP="004A2677">
            <w:pPr>
              <w:jc w:val="center"/>
              <w:rPr>
                <w:color w:val="000000"/>
                <w:sz w:val="22"/>
                <w:szCs w:val="22"/>
              </w:rPr>
            </w:pPr>
            <w:r>
              <w:rPr>
                <w:color w:val="000000"/>
                <w:sz w:val="22"/>
                <w:szCs w:val="22"/>
              </w:rPr>
              <w:t>S9-S12</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S13</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S14</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S15</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S16</w:t>
            </w: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p>
          <w:p w:rsidR="004A2677" w:rsidRDefault="004A2677" w:rsidP="00950734">
            <w:pPr>
              <w:jc w:val="center"/>
              <w:rPr>
                <w:color w:val="000000"/>
                <w:sz w:val="22"/>
                <w:szCs w:val="22"/>
              </w:rPr>
            </w:pPr>
            <w:r>
              <w:rPr>
                <w:color w:val="000000"/>
                <w:sz w:val="22"/>
                <w:szCs w:val="22"/>
              </w:rPr>
              <w:t>S17</w:t>
            </w: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D376A0" w:rsidP="00950734">
            <w:pPr>
              <w:jc w:val="center"/>
              <w:rPr>
                <w:color w:val="000000"/>
                <w:sz w:val="22"/>
                <w:szCs w:val="22"/>
              </w:rPr>
            </w:pPr>
          </w:p>
          <w:p w:rsidR="00D376A0" w:rsidRDefault="004A2677" w:rsidP="00950734">
            <w:pPr>
              <w:jc w:val="center"/>
              <w:rPr>
                <w:color w:val="000000"/>
                <w:sz w:val="22"/>
                <w:szCs w:val="22"/>
              </w:rPr>
            </w:pPr>
            <w:r>
              <w:rPr>
                <w:color w:val="000000"/>
                <w:sz w:val="22"/>
                <w:szCs w:val="22"/>
              </w:rPr>
              <w:t>S18</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FB2259">
            <w:pPr>
              <w:jc w:val="center"/>
              <w:rPr>
                <w:sz w:val="22"/>
                <w:szCs w:val="22"/>
              </w:rPr>
            </w:pPr>
          </w:p>
          <w:p w:rsidR="00D376A0" w:rsidRDefault="004A2677" w:rsidP="00FB2259">
            <w:pPr>
              <w:jc w:val="center"/>
              <w:rPr>
                <w:sz w:val="22"/>
                <w:szCs w:val="22"/>
              </w:rPr>
            </w:pPr>
            <w:r>
              <w:rPr>
                <w:sz w:val="22"/>
                <w:szCs w:val="22"/>
              </w:rPr>
              <w:t>S19</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4A2677">
            <w:pPr>
              <w:jc w:val="center"/>
              <w:rPr>
                <w:color w:val="000000"/>
                <w:sz w:val="22"/>
                <w:szCs w:val="22"/>
              </w:rPr>
            </w:pPr>
            <w:r>
              <w:rPr>
                <w:color w:val="000000"/>
                <w:sz w:val="22"/>
                <w:szCs w:val="22"/>
              </w:rPr>
              <w:t>S20</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4A2677" w:rsidRDefault="004A2677" w:rsidP="004A2677">
            <w:pPr>
              <w:jc w:val="center"/>
              <w:rPr>
                <w:color w:val="000000"/>
                <w:sz w:val="22"/>
                <w:szCs w:val="22"/>
              </w:rPr>
            </w:pPr>
            <w:r>
              <w:rPr>
                <w:color w:val="000000"/>
                <w:sz w:val="22"/>
                <w:szCs w:val="22"/>
              </w:rPr>
              <w:t>S21</w:t>
            </w:r>
          </w:p>
          <w:p w:rsidR="00D376A0" w:rsidRDefault="00D376A0" w:rsidP="00950734">
            <w:pPr>
              <w:rPr>
                <w:sz w:val="22"/>
                <w:szCs w:val="22"/>
              </w:rPr>
            </w:pPr>
          </w:p>
          <w:p w:rsidR="004A2677" w:rsidRDefault="004A2677" w:rsidP="00950734">
            <w:pPr>
              <w:rPr>
                <w:sz w:val="22"/>
                <w:szCs w:val="22"/>
              </w:rPr>
            </w:pPr>
          </w:p>
          <w:p w:rsidR="004A2677" w:rsidRDefault="004A2677" w:rsidP="00950734">
            <w:pPr>
              <w:rPr>
                <w:sz w:val="22"/>
                <w:szCs w:val="22"/>
              </w:rPr>
            </w:pPr>
          </w:p>
          <w:p w:rsidR="004A2677" w:rsidRDefault="004A2677" w:rsidP="004A2677">
            <w:pPr>
              <w:jc w:val="center"/>
              <w:rPr>
                <w:sz w:val="22"/>
                <w:szCs w:val="22"/>
              </w:rPr>
            </w:pPr>
            <w:r>
              <w:rPr>
                <w:sz w:val="22"/>
                <w:szCs w:val="22"/>
              </w:rPr>
              <w:t>S25</w:t>
            </w:r>
          </w:p>
          <w:p w:rsidR="00D376A0" w:rsidRDefault="004A2677" w:rsidP="004A2677">
            <w:pPr>
              <w:jc w:val="center"/>
              <w:rPr>
                <w:sz w:val="22"/>
                <w:szCs w:val="22"/>
              </w:rPr>
            </w:pPr>
            <w:r>
              <w:rPr>
                <w:sz w:val="22"/>
                <w:szCs w:val="22"/>
              </w:rPr>
              <w:t>S26</w:t>
            </w:r>
          </w:p>
          <w:p w:rsidR="00D376A0" w:rsidRDefault="00D376A0" w:rsidP="00950734">
            <w:pPr>
              <w:rPr>
                <w:sz w:val="22"/>
                <w:szCs w:val="22"/>
              </w:rPr>
            </w:pPr>
          </w:p>
          <w:p w:rsidR="00D376A0" w:rsidRDefault="00D376A0" w:rsidP="00950734">
            <w:pPr>
              <w:rPr>
                <w:sz w:val="22"/>
                <w:szCs w:val="22"/>
              </w:rPr>
            </w:pPr>
          </w:p>
          <w:p w:rsidR="00D376A0" w:rsidRDefault="00D376A0" w:rsidP="00950734">
            <w:pPr>
              <w:rPr>
                <w:sz w:val="22"/>
                <w:szCs w:val="22"/>
              </w:rPr>
            </w:pPr>
          </w:p>
          <w:p w:rsidR="00D376A0" w:rsidRDefault="004A2677" w:rsidP="004A2677">
            <w:pPr>
              <w:jc w:val="center"/>
              <w:rPr>
                <w:sz w:val="22"/>
                <w:szCs w:val="22"/>
              </w:rPr>
            </w:pPr>
            <w:r>
              <w:rPr>
                <w:sz w:val="22"/>
                <w:szCs w:val="22"/>
              </w:rPr>
              <w:t>S27</w:t>
            </w: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sz w:val="22"/>
                <w:szCs w:val="22"/>
              </w:rPr>
            </w:pPr>
          </w:p>
          <w:p w:rsidR="004A2677" w:rsidRDefault="004A2677" w:rsidP="004A2677">
            <w:pPr>
              <w:jc w:val="center"/>
              <w:rPr>
                <w:color w:val="000000"/>
                <w:sz w:val="22"/>
                <w:szCs w:val="22"/>
              </w:rPr>
            </w:pPr>
            <w:r>
              <w:rPr>
                <w:color w:val="000000"/>
                <w:sz w:val="22"/>
                <w:szCs w:val="22"/>
              </w:rPr>
              <w:t>S28</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S29</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S30</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S31</w:t>
            </w:r>
          </w:p>
          <w:p w:rsidR="0005465E" w:rsidRDefault="0005465E" w:rsidP="004A2677">
            <w:pPr>
              <w:jc w:val="center"/>
              <w:rPr>
                <w:color w:val="000000"/>
                <w:sz w:val="22"/>
                <w:szCs w:val="22"/>
              </w:rPr>
            </w:pPr>
            <w:r>
              <w:rPr>
                <w:color w:val="000000"/>
                <w:sz w:val="22"/>
                <w:szCs w:val="22"/>
              </w:rPr>
              <w:t>S32</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S33</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S34</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r>
              <w:rPr>
                <w:color w:val="000000"/>
                <w:sz w:val="22"/>
                <w:szCs w:val="22"/>
              </w:rPr>
              <w:t>S35</w:t>
            </w: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05465E" w:rsidRDefault="0005465E" w:rsidP="004A2677">
            <w:pPr>
              <w:jc w:val="center"/>
              <w:rPr>
                <w:color w:val="000000"/>
                <w:sz w:val="22"/>
                <w:szCs w:val="22"/>
              </w:rPr>
            </w:pPr>
          </w:p>
          <w:p w:rsidR="004A2677" w:rsidRDefault="004A2677" w:rsidP="004A2677">
            <w:pPr>
              <w:jc w:val="center"/>
              <w:rPr>
                <w:sz w:val="22"/>
                <w:szCs w:val="22"/>
              </w:rPr>
            </w:pPr>
          </w:p>
          <w:p w:rsidR="00D376A0" w:rsidRDefault="00D376A0" w:rsidP="00950734">
            <w:pPr>
              <w:rPr>
                <w:sz w:val="22"/>
                <w:szCs w:val="22"/>
              </w:rPr>
            </w:pPr>
          </w:p>
          <w:p w:rsidR="0005465E" w:rsidRDefault="0005465E" w:rsidP="0005465E">
            <w:pPr>
              <w:jc w:val="center"/>
              <w:rPr>
                <w:sz w:val="22"/>
                <w:szCs w:val="22"/>
              </w:rPr>
            </w:pPr>
          </w:p>
          <w:p w:rsidR="00D376A0" w:rsidRPr="00733933" w:rsidRDefault="0005465E" w:rsidP="0005465E">
            <w:pPr>
              <w:jc w:val="center"/>
              <w:rPr>
                <w:sz w:val="22"/>
                <w:szCs w:val="22"/>
              </w:rPr>
            </w:pPr>
            <w:r>
              <w:rPr>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S1</w:t>
            </w:r>
          </w:p>
          <w:p w:rsidR="0005465E" w:rsidRDefault="0005465E" w:rsidP="0005465E">
            <w:pPr>
              <w:jc w:val="center"/>
              <w:rPr>
                <w:color w:val="000000"/>
                <w:sz w:val="22"/>
                <w:szCs w:val="22"/>
              </w:rPr>
            </w:pPr>
          </w:p>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 xml:space="preserve">S2 </w:t>
            </w:r>
          </w:p>
          <w:p w:rsidR="0005465E" w:rsidRPr="00D72FC9" w:rsidRDefault="0005465E" w:rsidP="0005465E">
            <w:pPr>
              <w:jc w:val="center"/>
              <w:rPr>
                <w:color w:val="000000"/>
                <w:sz w:val="22"/>
                <w:szCs w:val="22"/>
              </w:rPr>
            </w:pPr>
            <w:r>
              <w:rPr>
                <w:color w:val="000000"/>
                <w:sz w:val="22"/>
                <w:szCs w:val="22"/>
              </w:rPr>
              <w:t>S3</w:t>
            </w: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Pr="00D72FC9" w:rsidRDefault="0005465E" w:rsidP="0005465E">
            <w:pPr>
              <w:jc w:val="center"/>
              <w:rPr>
                <w:color w:val="000000"/>
                <w:sz w:val="22"/>
                <w:szCs w:val="22"/>
              </w:rPr>
            </w:pPr>
          </w:p>
          <w:p w:rsidR="0005465E" w:rsidRDefault="0005465E" w:rsidP="0005465E">
            <w:pPr>
              <w:jc w:val="center"/>
              <w:rPr>
                <w:color w:val="000000"/>
                <w:sz w:val="22"/>
                <w:szCs w:val="22"/>
              </w:rPr>
            </w:pPr>
          </w:p>
          <w:p w:rsidR="0005465E" w:rsidRDefault="0005465E" w:rsidP="0005465E">
            <w:pPr>
              <w:jc w:val="center"/>
              <w:rPr>
                <w:color w:val="000000"/>
                <w:sz w:val="22"/>
                <w:szCs w:val="22"/>
              </w:rPr>
            </w:pPr>
            <w:r>
              <w:rPr>
                <w:color w:val="000000"/>
                <w:sz w:val="22"/>
                <w:szCs w:val="22"/>
              </w:rPr>
              <w:t>S4</w:t>
            </w:r>
          </w:p>
          <w:p w:rsidR="00D376A0" w:rsidRDefault="00D376A0" w:rsidP="00950734">
            <w:pPr>
              <w:jc w:val="center"/>
              <w:rPr>
                <w:b/>
                <w:color w:val="000000"/>
                <w:sz w:val="22"/>
                <w:szCs w:val="22"/>
              </w:rPr>
            </w:pPr>
          </w:p>
          <w:p w:rsidR="00A36117" w:rsidRDefault="00A36117" w:rsidP="00950734">
            <w:pPr>
              <w:jc w:val="center"/>
              <w:rPr>
                <w:color w:val="000000"/>
                <w:sz w:val="22"/>
                <w:szCs w:val="22"/>
              </w:rPr>
            </w:pPr>
            <w:r w:rsidRPr="00A36117">
              <w:rPr>
                <w:color w:val="000000"/>
                <w:sz w:val="22"/>
                <w:szCs w:val="22"/>
              </w:rPr>
              <w:t>S5-</w:t>
            </w:r>
            <w:r w:rsidRPr="00A36117">
              <w:rPr>
                <w:color w:val="000000"/>
                <w:sz w:val="22"/>
                <w:szCs w:val="22"/>
              </w:rPr>
              <w:lastRenderedPageBreak/>
              <w:t>S7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S9-12</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S13</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S14</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S15</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S16</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S18</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S19</w:t>
            </w: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5A6CAA" w:rsidRDefault="005A6CAA" w:rsidP="00950734">
            <w:pPr>
              <w:jc w:val="center"/>
              <w:rPr>
                <w:color w:val="000000"/>
                <w:sz w:val="22"/>
                <w:szCs w:val="22"/>
              </w:rPr>
            </w:pPr>
          </w:p>
          <w:p w:rsidR="00C9535F" w:rsidRDefault="00C9535F" w:rsidP="00950734">
            <w:pPr>
              <w:jc w:val="center"/>
              <w:rPr>
                <w:color w:val="000000"/>
                <w:sz w:val="22"/>
                <w:szCs w:val="22"/>
              </w:rPr>
            </w:pPr>
            <w:r>
              <w:rPr>
                <w:color w:val="000000"/>
                <w:sz w:val="22"/>
                <w:szCs w:val="22"/>
              </w:rPr>
              <w:t>S20</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S21</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S25</w:t>
            </w:r>
          </w:p>
          <w:p w:rsidR="00C9535F" w:rsidRDefault="005A6CAA" w:rsidP="00950734">
            <w:pPr>
              <w:jc w:val="center"/>
              <w:rPr>
                <w:color w:val="000000"/>
                <w:sz w:val="22"/>
                <w:szCs w:val="22"/>
              </w:rPr>
            </w:pPr>
            <w:r>
              <w:rPr>
                <w:color w:val="000000"/>
                <w:sz w:val="22"/>
                <w:szCs w:val="22"/>
              </w:rPr>
              <w:t>S26</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S27</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5A6CAA" w:rsidRDefault="005A6C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S28</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5A6CAA" w:rsidRDefault="005A6C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S29</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S29</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S30</w:t>
            </w:r>
          </w:p>
          <w:p w:rsidR="00C9535F" w:rsidRDefault="005A6CAA" w:rsidP="00950734">
            <w:pPr>
              <w:jc w:val="center"/>
              <w:rPr>
                <w:color w:val="000000"/>
                <w:sz w:val="22"/>
                <w:szCs w:val="22"/>
              </w:rPr>
            </w:pPr>
            <w:r>
              <w:rPr>
                <w:color w:val="000000"/>
                <w:sz w:val="22"/>
                <w:szCs w:val="22"/>
              </w:rPr>
              <w:t>S31</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S32</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880FAA" w:rsidRDefault="005A6CAA" w:rsidP="00950734">
            <w:pPr>
              <w:jc w:val="center"/>
              <w:rPr>
                <w:color w:val="000000"/>
                <w:sz w:val="22"/>
                <w:szCs w:val="22"/>
              </w:rPr>
            </w:pPr>
            <w:r>
              <w:rPr>
                <w:color w:val="000000"/>
                <w:sz w:val="22"/>
                <w:szCs w:val="22"/>
              </w:rPr>
              <w:t>S33</w:t>
            </w: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5A6CAA" w:rsidP="00950734">
            <w:pPr>
              <w:jc w:val="center"/>
              <w:rPr>
                <w:color w:val="000000"/>
                <w:sz w:val="22"/>
                <w:szCs w:val="22"/>
              </w:rPr>
            </w:pPr>
            <w:r>
              <w:rPr>
                <w:color w:val="000000"/>
                <w:sz w:val="22"/>
                <w:szCs w:val="22"/>
              </w:rPr>
              <w:t>S34</w:t>
            </w: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880FAA" w:rsidRDefault="00880FAA" w:rsidP="00950734">
            <w:pPr>
              <w:jc w:val="center"/>
              <w:rPr>
                <w:color w:val="000000"/>
                <w:sz w:val="22"/>
                <w:szCs w:val="22"/>
              </w:rPr>
            </w:pPr>
          </w:p>
          <w:p w:rsidR="00C9535F" w:rsidRDefault="005A6CAA" w:rsidP="00950734">
            <w:pPr>
              <w:jc w:val="center"/>
              <w:rPr>
                <w:color w:val="000000"/>
                <w:sz w:val="22"/>
                <w:szCs w:val="22"/>
              </w:rPr>
            </w:pPr>
            <w:r>
              <w:rPr>
                <w:color w:val="000000"/>
                <w:sz w:val="22"/>
                <w:szCs w:val="22"/>
              </w:rPr>
              <w:t>S35</w:t>
            </w: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Default="00C9535F" w:rsidP="00950734">
            <w:pPr>
              <w:jc w:val="center"/>
              <w:rPr>
                <w:color w:val="000000"/>
                <w:sz w:val="22"/>
                <w:szCs w:val="22"/>
              </w:rPr>
            </w:pPr>
          </w:p>
          <w:p w:rsidR="00C9535F" w:rsidRPr="00A36117" w:rsidRDefault="00C9535F" w:rsidP="00950734">
            <w:pPr>
              <w:jc w:val="center"/>
              <w:rPr>
                <w:color w:val="000000"/>
                <w:sz w:val="22"/>
                <w:szCs w:val="22"/>
              </w:rPr>
            </w:pPr>
            <w:r>
              <w:rPr>
                <w:color w:val="000000"/>
                <w:sz w:val="22"/>
                <w:szCs w:val="22"/>
              </w:rPr>
              <w:t>S36</w:t>
            </w: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D376A0" w:rsidRPr="00862E52" w:rsidRDefault="00D376A0" w:rsidP="00950734">
            <w:pPr>
              <w:jc w:val="center"/>
              <w:rPr>
                <w:b/>
                <w:color w:val="000000"/>
                <w:sz w:val="22"/>
                <w:szCs w:val="22"/>
              </w:rPr>
            </w:pPr>
          </w:p>
        </w:tc>
      </w:tr>
    </w:tbl>
    <w:p w:rsidR="00D376A0" w:rsidRDefault="00D376A0" w:rsidP="00D376A0">
      <w:pPr>
        <w:jc w:val="both"/>
      </w:pPr>
    </w:p>
    <w:p w:rsidR="00D376A0" w:rsidRDefault="00D376A0" w:rsidP="00D376A0">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D376A0" w:rsidRDefault="00D376A0"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04291" w:rsidRDefault="00604291" w:rsidP="005C47F5">
      <w:pPr>
        <w:jc w:val="both"/>
      </w:pPr>
    </w:p>
    <w:p w:rsidR="006837E5" w:rsidRDefault="006837E5" w:rsidP="005C47F5">
      <w:pPr>
        <w:jc w:val="both"/>
      </w:pPr>
    </w:p>
    <w:p w:rsidR="006837E5" w:rsidRDefault="006837E5" w:rsidP="005C47F5">
      <w:pPr>
        <w:jc w:val="both"/>
      </w:pPr>
    </w:p>
    <w:p w:rsidR="00604291" w:rsidRDefault="00604291" w:rsidP="005C47F5">
      <w:pPr>
        <w:jc w:val="both"/>
      </w:pPr>
    </w:p>
    <w:p w:rsidR="0080100D" w:rsidRDefault="0080100D" w:rsidP="005C47F5">
      <w:pPr>
        <w:jc w:val="both"/>
      </w:pPr>
    </w:p>
    <w:tbl>
      <w:tblPr>
        <w:tblW w:w="14688" w:type="dxa"/>
        <w:tblLook w:val="04A0"/>
      </w:tblPr>
      <w:tblGrid>
        <w:gridCol w:w="7724"/>
        <w:gridCol w:w="6964"/>
      </w:tblGrid>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055"/>
              </w:tabs>
              <w:rPr>
                <w:b/>
              </w:rPr>
            </w:pPr>
            <w:r w:rsidRPr="00642781">
              <w:rPr>
                <w:b/>
              </w:rPr>
              <w:t>Unitatea de învăţământ: Colegiul Tehnic „Transilvania” Deva</w:t>
            </w:r>
            <w:r w:rsidRPr="00642781">
              <w:rPr>
                <w:b/>
              </w:rPr>
              <w:tab/>
            </w:r>
            <w:r w:rsidRPr="00642781">
              <w:rPr>
                <w:b/>
              </w:rPr>
              <w:tab/>
            </w:r>
            <w:r w:rsidRPr="00642781">
              <w:rPr>
                <w:b/>
              </w:rPr>
              <w:tab/>
            </w:r>
            <w:r w:rsidRPr="00642781">
              <w:rPr>
                <w:b/>
              </w:rPr>
              <w:tab/>
            </w:r>
            <w:r w:rsidRPr="00642781">
              <w:rPr>
                <w:b/>
              </w:rPr>
              <w:tab/>
            </w:r>
            <w:r w:rsidRPr="00642781">
              <w:rPr>
                <w:b/>
              </w:rPr>
              <w:tab/>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rPr>
            </w:pPr>
            <w:r w:rsidRPr="00642781">
              <w:rPr>
                <w:b/>
              </w:rPr>
              <w:t xml:space="preserve">                                                                                      Avizat, </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Profilul: Tehnic</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Director,</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Domeniul de pregătire </w:t>
            </w:r>
            <w:r>
              <w:rPr>
                <w:b/>
                <w:color w:val="000000"/>
              </w:rPr>
              <w:t>profesională</w:t>
            </w:r>
            <w:r w:rsidRPr="00642781">
              <w:rPr>
                <w:b/>
                <w:color w:val="000000"/>
              </w:rPr>
              <w:t>: Mecanică</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prof. DEMETER Sorin</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Modulul:</w:t>
            </w:r>
            <w:r>
              <w:rPr>
                <w:b/>
                <w:color w:val="000000"/>
              </w:rPr>
              <w:t xml:space="preserve"> </w:t>
            </w:r>
            <w:r w:rsidRPr="00642781">
              <w:rPr>
                <w:b/>
                <w:color w:val="000000"/>
              </w:rPr>
              <w:t>MI</w:t>
            </w:r>
            <w:r>
              <w:rPr>
                <w:b/>
                <w:color w:val="000000"/>
              </w:rPr>
              <w:t>II Asamblări mecanice</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60"/>
        </w:trPr>
        <w:tc>
          <w:tcPr>
            <w:tcW w:w="7724" w:type="dxa"/>
          </w:tcPr>
          <w:p w:rsidR="007635C1" w:rsidRPr="002E00D0" w:rsidRDefault="007635C1" w:rsidP="00EB35E6">
            <w:pPr>
              <w:pStyle w:val="Titlu1"/>
              <w:ind w:firstLine="0"/>
              <w:jc w:val="left"/>
              <w:rPr>
                <w:b/>
                <w:color w:val="000000"/>
                <w:u w:val="none"/>
              </w:rPr>
            </w:pPr>
            <w:r w:rsidRPr="002E00D0">
              <w:rPr>
                <w:b/>
                <w:color w:val="000000"/>
                <w:u w:val="none"/>
              </w:rPr>
              <w:t>Nr. de ore/an:</w:t>
            </w:r>
            <w:r>
              <w:rPr>
                <w:b/>
                <w:color w:val="000000"/>
                <w:u w:val="none"/>
              </w:rPr>
              <w:t xml:space="preserve"> </w:t>
            </w:r>
            <w:r w:rsidRPr="002E00D0">
              <w:rPr>
                <w:b/>
                <w:color w:val="000000"/>
                <w:u w:val="none"/>
              </w:rPr>
              <w:t>1</w:t>
            </w:r>
            <w:r w:rsidR="00EB35E6">
              <w:rPr>
                <w:b/>
                <w:color w:val="000000"/>
                <w:u w:val="none"/>
              </w:rPr>
              <w:t>92</w:t>
            </w:r>
            <w:r w:rsidRPr="002E00D0">
              <w:rPr>
                <w:b/>
                <w:color w:val="000000"/>
                <w:u w:val="none"/>
              </w:rPr>
              <w:t xml:space="preserve"> din care:  T:</w:t>
            </w:r>
            <w:r>
              <w:rPr>
                <w:b/>
                <w:color w:val="000000"/>
                <w:u w:val="none"/>
              </w:rPr>
              <w:t xml:space="preserve"> </w:t>
            </w:r>
            <w:r w:rsidR="00EB35E6">
              <w:rPr>
                <w:b/>
                <w:color w:val="000000"/>
                <w:u w:val="none"/>
              </w:rPr>
              <w:t>64</w:t>
            </w:r>
            <w:r w:rsidRPr="002E00D0">
              <w:rPr>
                <w:b/>
                <w:color w:val="000000"/>
                <w:u w:val="none"/>
              </w:rPr>
              <w:t xml:space="preserve">      LT: -     IP:</w:t>
            </w:r>
            <w:r>
              <w:rPr>
                <w:b/>
                <w:color w:val="000000"/>
                <w:u w:val="none"/>
              </w:rPr>
              <w:t xml:space="preserve"> </w:t>
            </w:r>
            <w:r w:rsidR="00EB35E6">
              <w:rPr>
                <w:b/>
                <w:color w:val="000000"/>
                <w:u w:val="none"/>
              </w:rPr>
              <w:t>128</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43"/>
        </w:trPr>
        <w:tc>
          <w:tcPr>
            <w:tcW w:w="7724" w:type="dxa"/>
          </w:tcPr>
          <w:p w:rsidR="007635C1" w:rsidRPr="00642781" w:rsidRDefault="007635C1" w:rsidP="00EB35E6">
            <w:pPr>
              <w:rPr>
                <w:b/>
                <w:color w:val="000000"/>
              </w:rPr>
            </w:pPr>
            <w:r w:rsidRPr="00642781">
              <w:rPr>
                <w:b/>
                <w:color w:val="000000"/>
              </w:rPr>
              <w:t xml:space="preserve">Nr. ore /săptămână: </w:t>
            </w:r>
            <w:r w:rsidR="00EB35E6">
              <w:rPr>
                <w:b/>
                <w:color w:val="000000"/>
              </w:rPr>
              <w:t>6</w:t>
            </w:r>
            <w:r>
              <w:rPr>
                <w:b/>
                <w:color w:val="000000"/>
              </w:rPr>
              <w:t xml:space="preserve"> din care T: </w:t>
            </w:r>
            <w:r w:rsidR="00EB35E6">
              <w:rPr>
                <w:b/>
                <w:color w:val="000000"/>
              </w:rPr>
              <w:t>2</w:t>
            </w:r>
            <w:r>
              <w:rPr>
                <w:b/>
                <w:color w:val="000000"/>
              </w:rPr>
              <w:t xml:space="preserve">      IP: </w:t>
            </w:r>
            <w:r w:rsidR="00EB35E6">
              <w:rPr>
                <w:b/>
                <w:color w:val="000000"/>
              </w:rPr>
              <w:t>4</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w:t>
            </w:r>
          </w:p>
        </w:tc>
      </w:tr>
      <w:tr w:rsidR="007635C1" w:rsidRPr="00642781" w:rsidTr="007635C1">
        <w:trPr>
          <w:trHeight w:val="258"/>
        </w:trPr>
        <w:tc>
          <w:tcPr>
            <w:tcW w:w="7724" w:type="dxa"/>
          </w:tcPr>
          <w:p w:rsidR="007635C1" w:rsidRPr="00642781" w:rsidRDefault="007635C1" w:rsidP="000941E9">
            <w:pPr>
              <w:rPr>
                <w:b/>
                <w:color w:val="000000"/>
              </w:rPr>
            </w:pPr>
            <w:r w:rsidRPr="00642781">
              <w:rPr>
                <w:b/>
                <w:color w:val="000000"/>
              </w:rPr>
              <w:t>Clasa:</w:t>
            </w:r>
            <w:r>
              <w:rPr>
                <w:b/>
                <w:color w:val="000000"/>
              </w:rPr>
              <w:t xml:space="preserve"> a </w:t>
            </w:r>
            <w:r w:rsidRPr="00642781">
              <w:rPr>
                <w:b/>
                <w:color w:val="000000"/>
              </w:rPr>
              <w:t xml:space="preserve">X-a </w:t>
            </w:r>
            <w:r w:rsidR="000941E9">
              <w:rPr>
                <w:b/>
                <w:color w:val="000000"/>
              </w:rPr>
              <w:t xml:space="preserve">prof. </w:t>
            </w:r>
            <w:r>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r w:rsidR="007635C1" w:rsidRPr="00642781" w:rsidTr="007635C1">
        <w:trPr>
          <w:trHeight w:val="258"/>
        </w:trPr>
        <w:tc>
          <w:tcPr>
            <w:tcW w:w="7724" w:type="dxa"/>
          </w:tcPr>
          <w:p w:rsidR="007635C1" w:rsidRPr="00DF519C" w:rsidRDefault="007635C1" w:rsidP="007635C1">
            <w:pPr>
              <w:rPr>
                <w:b/>
              </w:rPr>
            </w:pPr>
            <w:r w:rsidRPr="00DF519C">
              <w:rPr>
                <w:b/>
              </w:rPr>
              <w:t>Profesor: OGNEAN Diana - Maria</w:t>
            </w:r>
          </w:p>
          <w:p w:rsidR="007635C1" w:rsidRPr="006F5F27" w:rsidRDefault="007635C1" w:rsidP="000941E9">
            <w:pPr>
              <w:rPr>
                <w:b/>
              </w:rPr>
            </w:pPr>
            <w:r w:rsidRPr="006F5F27">
              <w:rPr>
                <w:b/>
              </w:rPr>
              <w:t xml:space="preserve">Maistru: </w:t>
            </w:r>
            <w:r w:rsidR="000941E9">
              <w:rPr>
                <w:b/>
              </w:rPr>
              <w:t>Lup Lucian</w:t>
            </w:r>
            <w:r w:rsidR="0089644A">
              <w:rPr>
                <w:b/>
              </w:rPr>
              <w:t>/ Popovici Petru</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Avizat,</w:t>
            </w:r>
          </w:p>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                                                                                     Şef catedră,</w:t>
            </w:r>
          </w:p>
        </w:tc>
      </w:tr>
      <w:tr w:rsidR="007635C1" w:rsidRPr="00642781" w:rsidTr="007635C1">
        <w:trPr>
          <w:trHeight w:val="258"/>
        </w:trPr>
        <w:tc>
          <w:tcPr>
            <w:tcW w:w="772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r w:rsidRPr="00642781">
              <w:rPr>
                <w:b/>
                <w:color w:val="000000"/>
              </w:rPr>
              <w:t xml:space="preserve">Plan de învăţământ </w:t>
            </w:r>
            <w:r>
              <w:rPr>
                <w:b/>
                <w:color w:val="000000"/>
              </w:rPr>
              <w:t xml:space="preserve">aprobat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r w:rsidRPr="00642781">
              <w:rPr>
                <w:b/>
                <w:color w:val="000000"/>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jc w:val="right"/>
              <w:rPr>
                <w:b/>
                <w:color w:val="000000"/>
              </w:rPr>
            </w:pPr>
            <w:r w:rsidRPr="00642781">
              <w:rPr>
                <w:b/>
                <w:color w:val="000000"/>
              </w:rPr>
              <w:t>prof. DUMITRAŞ Alina</w:t>
            </w:r>
          </w:p>
        </w:tc>
      </w:tr>
      <w:tr w:rsidR="007635C1" w:rsidRPr="00642781" w:rsidTr="007635C1">
        <w:trPr>
          <w:trHeight w:val="258"/>
        </w:trPr>
        <w:tc>
          <w:tcPr>
            <w:tcW w:w="7724" w:type="dxa"/>
          </w:tcPr>
          <w:p w:rsidR="007635C1" w:rsidRPr="001F5BE7" w:rsidRDefault="007635C1" w:rsidP="007635C1">
            <w:pPr>
              <w:rPr>
                <w:b/>
                <w:color w:val="000000"/>
              </w:rPr>
            </w:pPr>
            <w:r w:rsidRPr="00642781">
              <w:rPr>
                <w:b/>
                <w:color w:val="000000"/>
              </w:rPr>
              <w:t>Programa a</w:t>
            </w:r>
            <w:r>
              <w:rPr>
                <w:b/>
                <w:color w:val="000000"/>
              </w:rPr>
              <w:t xml:space="preserve">probata prin </w:t>
            </w:r>
            <w:r>
              <w:rPr>
                <w:b/>
              </w:rPr>
              <w:t xml:space="preserve">Ordinul M.E.N. </w:t>
            </w:r>
            <w:r w:rsidRPr="009D09A2">
              <w:rPr>
                <w:b/>
              </w:rPr>
              <w:t xml:space="preserve">nr. </w:t>
            </w:r>
            <w:r>
              <w:rPr>
                <w:b/>
              </w:rPr>
              <w:t>3915</w:t>
            </w:r>
            <w:r w:rsidRPr="009D09A2">
              <w:rPr>
                <w:b/>
              </w:rPr>
              <w:t>/</w:t>
            </w:r>
            <w:r>
              <w:rPr>
                <w:b/>
              </w:rPr>
              <w:t>18</w:t>
            </w:r>
            <w:r w:rsidRPr="009D09A2">
              <w:rPr>
                <w:b/>
              </w:rPr>
              <w:t>.0</w:t>
            </w:r>
            <w:r>
              <w:rPr>
                <w:b/>
              </w:rPr>
              <w:t>5</w:t>
            </w:r>
            <w:r w:rsidRPr="009D09A2">
              <w:rPr>
                <w:b/>
              </w:rPr>
              <w:t>.201</w:t>
            </w:r>
            <w:r>
              <w:rPr>
                <w:b/>
              </w:rPr>
              <w:t>7</w:t>
            </w:r>
            <w:r w:rsidRPr="009D09A2">
              <w:rPr>
                <w:b/>
              </w:rPr>
              <w:t xml:space="preserve"> </w:t>
            </w:r>
            <w:r>
              <w:rPr>
                <w:b/>
              </w:rPr>
              <w:t xml:space="preserve">                                        </w:t>
            </w:r>
            <w:r w:rsidRPr="009D09A2">
              <w:rPr>
                <w:b/>
              </w:rPr>
              <w:t xml:space="preserve">  </w:t>
            </w:r>
          </w:p>
        </w:tc>
        <w:tc>
          <w:tcPr>
            <w:tcW w:w="6964" w:type="dxa"/>
          </w:tcPr>
          <w:p w:rsidR="007635C1" w:rsidRPr="00642781" w:rsidRDefault="007635C1" w:rsidP="007635C1">
            <w:pPr>
              <w:tabs>
                <w:tab w:val="left" w:pos="708"/>
                <w:tab w:val="left" w:pos="1416"/>
                <w:tab w:val="left" w:pos="2124"/>
                <w:tab w:val="left" w:pos="2832"/>
                <w:tab w:val="left" w:pos="3540"/>
                <w:tab w:val="left" w:pos="4248"/>
                <w:tab w:val="left" w:pos="6450"/>
              </w:tabs>
              <w:rPr>
                <w:b/>
                <w:color w:val="000000"/>
              </w:rPr>
            </w:pPr>
          </w:p>
        </w:tc>
      </w:tr>
    </w:tbl>
    <w:p w:rsidR="007635C1" w:rsidRPr="000941E9" w:rsidRDefault="000941E9" w:rsidP="007635C1">
      <w:pPr>
        <w:tabs>
          <w:tab w:val="left" w:pos="708"/>
          <w:tab w:val="left" w:pos="1416"/>
          <w:tab w:val="left" w:pos="2124"/>
          <w:tab w:val="left" w:pos="2832"/>
          <w:tab w:val="left" w:pos="3540"/>
          <w:tab w:val="left" w:pos="4248"/>
          <w:tab w:val="left" w:pos="6450"/>
        </w:tabs>
        <w:rPr>
          <w:b/>
          <w:color w:val="000000"/>
          <w:sz w:val="22"/>
          <w:szCs w:val="22"/>
        </w:rPr>
      </w:pPr>
      <w:r w:rsidRPr="000941E9">
        <w:rPr>
          <w:b/>
          <w:color w:val="000000"/>
          <w:sz w:val="22"/>
          <w:szCs w:val="22"/>
        </w:rPr>
        <w:t>S8, S22, S23,</w:t>
      </w:r>
      <w:r>
        <w:rPr>
          <w:b/>
          <w:color w:val="000000"/>
          <w:sz w:val="22"/>
          <w:szCs w:val="22"/>
        </w:rPr>
        <w:t xml:space="preserve"> </w:t>
      </w:r>
      <w:r w:rsidRPr="000941E9">
        <w:rPr>
          <w:b/>
          <w:color w:val="000000"/>
          <w:sz w:val="22"/>
          <w:szCs w:val="22"/>
        </w:rPr>
        <w:t>S24 practică comasată</w:t>
      </w:r>
      <w:r w:rsidR="007635C1" w:rsidRPr="000941E9">
        <w:rPr>
          <w:b/>
          <w:color w:val="000000"/>
          <w:sz w:val="22"/>
          <w:szCs w:val="22"/>
        </w:rPr>
        <w:tab/>
      </w:r>
    </w:p>
    <w:p w:rsidR="007635C1" w:rsidRPr="00642781" w:rsidRDefault="007635C1" w:rsidP="007635C1">
      <w:pPr>
        <w:tabs>
          <w:tab w:val="left" w:pos="708"/>
          <w:tab w:val="left" w:pos="1416"/>
          <w:tab w:val="left" w:pos="2124"/>
          <w:tab w:val="left" w:pos="2832"/>
          <w:tab w:val="left" w:pos="3540"/>
          <w:tab w:val="left" w:pos="4248"/>
          <w:tab w:val="left" w:pos="6450"/>
        </w:tabs>
        <w:rPr>
          <w:color w:val="000000"/>
          <w:sz w:val="22"/>
          <w:szCs w:val="22"/>
        </w:rPr>
      </w:pPr>
    </w:p>
    <w:p w:rsidR="007635C1" w:rsidRPr="00642781" w:rsidRDefault="007635C1" w:rsidP="007635C1">
      <w:pPr>
        <w:pStyle w:val="Titlu1"/>
        <w:rPr>
          <w:b/>
          <w:bCs/>
          <w:color w:val="000000"/>
          <w:u w:val="none"/>
        </w:rPr>
      </w:pPr>
      <w:r w:rsidRPr="00642781">
        <w:rPr>
          <w:b/>
          <w:bCs/>
          <w:color w:val="000000"/>
          <w:u w:val="none"/>
        </w:rPr>
        <w:t>PLANIFICARE CALENDARISTICĂ</w:t>
      </w:r>
    </w:p>
    <w:p w:rsidR="007635C1" w:rsidRPr="00C91D85" w:rsidRDefault="007635C1" w:rsidP="007635C1">
      <w:pPr>
        <w:jc w:val="center"/>
        <w:rPr>
          <w:b/>
          <w:color w:val="000000"/>
        </w:rPr>
      </w:pPr>
      <w:r w:rsidRPr="00642781">
        <w:rPr>
          <w:b/>
          <w:color w:val="000000"/>
        </w:rPr>
        <w:t>AN ŞCOLAR: 201</w:t>
      </w:r>
      <w:r>
        <w:rPr>
          <w:b/>
          <w:color w:val="000000"/>
        </w:rPr>
        <w:t>7</w:t>
      </w:r>
      <w:r w:rsidRPr="00642781">
        <w:rPr>
          <w:b/>
          <w:color w:val="000000"/>
        </w:rPr>
        <w:t>-201</w:t>
      </w:r>
      <w:r>
        <w:rPr>
          <w:b/>
          <w:color w:val="000000"/>
        </w:rPr>
        <w:t>8</w:t>
      </w:r>
    </w:p>
    <w:p w:rsidR="007635C1" w:rsidRPr="00781F7A" w:rsidRDefault="007635C1" w:rsidP="007635C1">
      <w:pPr>
        <w:rPr>
          <w:color w:val="000000"/>
          <w:u w:val="single"/>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361"/>
        <w:gridCol w:w="1276"/>
        <w:gridCol w:w="1276"/>
        <w:gridCol w:w="5159"/>
        <w:gridCol w:w="709"/>
        <w:gridCol w:w="709"/>
        <w:gridCol w:w="708"/>
        <w:gridCol w:w="709"/>
        <w:gridCol w:w="709"/>
        <w:gridCol w:w="709"/>
        <w:gridCol w:w="708"/>
      </w:tblGrid>
      <w:tr w:rsidR="007635C1" w:rsidRPr="00392E08" w:rsidTr="007635C1">
        <w:trPr>
          <w:trHeight w:val="639"/>
          <w:jc w:val="center"/>
        </w:trPr>
        <w:tc>
          <w:tcPr>
            <w:tcW w:w="709"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Nr.</w:t>
            </w:r>
          </w:p>
          <w:p w:rsidR="007635C1" w:rsidRPr="00392E08" w:rsidRDefault="007635C1" w:rsidP="007635C1">
            <w:pPr>
              <w:jc w:val="center"/>
              <w:rPr>
                <w:b/>
                <w:color w:val="000000"/>
              </w:rPr>
            </w:pPr>
            <w:r w:rsidRPr="00392E08">
              <w:rPr>
                <w:b/>
                <w:color w:val="000000"/>
              </w:rPr>
              <w:t>crt.</w:t>
            </w:r>
          </w:p>
        </w:tc>
        <w:tc>
          <w:tcPr>
            <w:tcW w:w="3913" w:type="dxa"/>
            <w:gridSpan w:val="3"/>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Unitatea de rezultate ale</w:t>
            </w:r>
          </w:p>
          <w:p w:rsidR="007635C1" w:rsidRPr="00392E08" w:rsidRDefault="007635C1" w:rsidP="007635C1">
            <w:pPr>
              <w:jc w:val="center"/>
              <w:rPr>
                <w:b/>
                <w:color w:val="000000"/>
              </w:rPr>
            </w:pPr>
            <w:r w:rsidRPr="00392E08">
              <w:rPr>
                <w:b/>
                <w:color w:val="000000"/>
              </w:rPr>
              <w:t>înv</w:t>
            </w:r>
            <w:r>
              <w:rPr>
                <w:b/>
                <w:color w:val="000000"/>
              </w:rPr>
              <w:t>ățării /Rezultate ale învățării</w:t>
            </w:r>
          </w:p>
        </w:tc>
        <w:tc>
          <w:tcPr>
            <w:tcW w:w="5159"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Conținuturile învățării</w:t>
            </w:r>
          </w:p>
        </w:tc>
        <w:tc>
          <w:tcPr>
            <w:tcW w:w="2126"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7635C1" w:rsidRDefault="007635C1" w:rsidP="007635C1">
            <w:pPr>
              <w:jc w:val="center"/>
              <w:rPr>
                <w:b/>
                <w:color w:val="000000"/>
              </w:rPr>
            </w:pPr>
          </w:p>
          <w:p w:rsidR="007635C1" w:rsidRPr="00392E08" w:rsidRDefault="007635C1" w:rsidP="007635C1">
            <w:pPr>
              <w:jc w:val="center"/>
              <w:rPr>
                <w:b/>
                <w:color w:val="000000"/>
              </w:rPr>
            </w:pPr>
            <w:r w:rsidRPr="00392E08">
              <w:rPr>
                <w:b/>
                <w:color w:val="000000"/>
              </w:rPr>
              <w:t>Nr. ore</w:t>
            </w:r>
          </w:p>
          <w:p w:rsidR="007635C1" w:rsidRPr="00392E08" w:rsidRDefault="007635C1" w:rsidP="007635C1">
            <w:pPr>
              <w:jc w:val="center"/>
              <w:rPr>
                <w:b/>
                <w:color w:val="000000"/>
              </w:rPr>
            </w:pPr>
          </w:p>
        </w:tc>
        <w:tc>
          <w:tcPr>
            <w:tcW w:w="2127" w:type="dxa"/>
            <w:gridSpan w:val="3"/>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Săptămâna</w:t>
            </w:r>
          </w:p>
        </w:tc>
        <w:tc>
          <w:tcPr>
            <w:tcW w:w="708" w:type="dxa"/>
            <w:vMerge w:val="restart"/>
            <w:tcBorders>
              <w:top w:val="single" w:sz="24" w:space="0" w:color="auto"/>
              <w:left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Obs</w:t>
            </w:r>
            <w:r>
              <w:rPr>
                <w:b/>
                <w:color w:val="000000"/>
              </w:rPr>
              <w:t>.</w:t>
            </w:r>
          </w:p>
        </w:tc>
      </w:tr>
      <w:tr w:rsidR="007635C1" w:rsidRPr="00392E08" w:rsidTr="007635C1">
        <w:trPr>
          <w:jc w:val="center"/>
        </w:trPr>
        <w:tc>
          <w:tcPr>
            <w:tcW w:w="709"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Cunoștințe</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Abilități</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Atitudini</w:t>
            </w:r>
          </w:p>
        </w:tc>
        <w:tc>
          <w:tcPr>
            <w:tcW w:w="5159"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LT</w:t>
            </w:r>
          </w:p>
        </w:tc>
        <w:tc>
          <w:tcPr>
            <w:tcW w:w="708"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IP</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LT</w:t>
            </w:r>
          </w:p>
        </w:tc>
        <w:tc>
          <w:tcPr>
            <w:tcW w:w="709" w:type="dxa"/>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IP</w:t>
            </w:r>
          </w:p>
        </w:tc>
        <w:tc>
          <w:tcPr>
            <w:tcW w:w="708" w:type="dxa"/>
            <w:vMerge/>
            <w:tcBorders>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p>
        </w:tc>
      </w:tr>
      <w:tr w:rsidR="007635C1" w:rsidRPr="00392E08" w:rsidTr="007635C1">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(0)</w:t>
            </w:r>
          </w:p>
        </w:tc>
        <w:tc>
          <w:tcPr>
            <w:tcW w:w="1361"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(2)</w:t>
            </w:r>
          </w:p>
        </w:tc>
        <w:tc>
          <w:tcPr>
            <w:tcW w:w="1276"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(3)</w:t>
            </w:r>
          </w:p>
        </w:tc>
        <w:tc>
          <w:tcPr>
            <w:tcW w:w="515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(4)</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(5)</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(6)</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(7)</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(8)</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(9)</w:t>
            </w:r>
          </w:p>
        </w:tc>
        <w:tc>
          <w:tcPr>
            <w:tcW w:w="709"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(10)</w:t>
            </w:r>
          </w:p>
        </w:tc>
        <w:tc>
          <w:tcPr>
            <w:tcW w:w="708" w:type="dxa"/>
            <w:tcBorders>
              <w:top w:val="single" w:sz="24" w:space="0" w:color="auto"/>
              <w:left w:val="single" w:sz="24" w:space="0" w:color="auto"/>
              <w:bottom w:val="single" w:sz="24" w:space="0" w:color="auto"/>
              <w:right w:val="single" w:sz="24" w:space="0" w:color="auto"/>
            </w:tcBorders>
            <w:shd w:val="clear" w:color="auto" w:fill="auto"/>
            <w:vAlign w:val="center"/>
          </w:tcPr>
          <w:p w:rsidR="007635C1" w:rsidRPr="00392E08" w:rsidRDefault="007635C1" w:rsidP="007635C1">
            <w:pPr>
              <w:jc w:val="center"/>
              <w:rPr>
                <w:b/>
                <w:color w:val="000000"/>
              </w:rPr>
            </w:pPr>
            <w:r w:rsidRPr="00392E08">
              <w:rPr>
                <w:b/>
                <w:color w:val="000000"/>
              </w:rPr>
              <w:t>(11)</w:t>
            </w:r>
          </w:p>
        </w:tc>
      </w:tr>
      <w:tr w:rsidR="007635C1" w:rsidRPr="00392E08" w:rsidTr="007635C1">
        <w:trPr>
          <w:jc w:val="center"/>
        </w:trPr>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r w:rsidRPr="00862E52">
              <w:rPr>
                <w:b/>
                <w:color w:val="000000"/>
                <w:sz w:val="22"/>
                <w:szCs w:val="22"/>
              </w:rPr>
              <w:t>1.</w:t>
            </w: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Pr="00862E52" w:rsidRDefault="007635C1" w:rsidP="007635C1">
            <w:pPr>
              <w:jc w:val="center"/>
              <w:rPr>
                <w:b/>
                <w:color w:val="000000"/>
                <w:sz w:val="22"/>
                <w:szCs w:val="22"/>
              </w:rPr>
            </w:pPr>
          </w:p>
          <w:p w:rsidR="007635C1" w:rsidRDefault="007635C1" w:rsidP="007635C1">
            <w:pPr>
              <w:jc w:val="center"/>
              <w:rPr>
                <w:b/>
                <w:color w:val="000000"/>
                <w:sz w:val="22"/>
                <w:szCs w:val="22"/>
              </w:rPr>
            </w:pPr>
            <w:r w:rsidRPr="00862E52">
              <w:rPr>
                <w:b/>
                <w:color w:val="000000"/>
                <w:sz w:val="22"/>
                <w:szCs w:val="22"/>
              </w:rPr>
              <w:lastRenderedPageBreak/>
              <w:t xml:space="preserve">2. </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 xml:space="preserve">3. </w:t>
            </w:r>
            <w:r w:rsidRPr="00862E52">
              <w:rPr>
                <w:b/>
                <w:color w:val="000000"/>
                <w:sz w:val="22"/>
                <w:szCs w:val="22"/>
              </w:rPr>
              <w:t xml:space="preserve"> </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862E52" w:rsidRDefault="007635C1" w:rsidP="007635C1">
            <w:pPr>
              <w:jc w:val="center"/>
              <w:rPr>
                <w:b/>
                <w:color w:val="000000"/>
                <w:sz w:val="22"/>
                <w:szCs w:val="22"/>
              </w:rPr>
            </w:pPr>
            <w:r>
              <w:rPr>
                <w:b/>
                <w:color w:val="000000"/>
                <w:sz w:val="22"/>
                <w:szCs w:val="22"/>
              </w:rPr>
              <w:t>4.</w:t>
            </w:r>
          </w:p>
        </w:tc>
        <w:tc>
          <w:tcPr>
            <w:tcW w:w="1361" w:type="dxa"/>
            <w:tcBorders>
              <w:top w:val="single" w:sz="24" w:space="0" w:color="auto"/>
              <w:left w:val="single" w:sz="24" w:space="0" w:color="auto"/>
              <w:bottom w:val="single" w:sz="24" w:space="0" w:color="auto"/>
              <w:right w:val="single" w:sz="24" w:space="0" w:color="auto"/>
            </w:tcBorders>
            <w:shd w:val="clear" w:color="auto" w:fill="auto"/>
          </w:tcPr>
          <w:p w:rsidR="007635C1" w:rsidRPr="00D928FE" w:rsidRDefault="007635C1" w:rsidP="007635C1">
            <w:pPr>
              <w:jc w:val="center"/>
              <w:rPr>
                <w:color w:val="000000"/>
                <w:sz w:val="22"/>
                <w:szCs w:val="22"/>
              </w:rPr>
            </w:pPr>
            <w:r>
              <w:rPr>
                <w:color w:val="000000"/>
                <w:sz w:val="22"/>
                <w:szCs w:val="22"/>
              </w:rPr>
              <w:lastRenderedPageBreak/>
              <w:t>6</w:t>
            </w:r>
            <w:r w:rsidRPr="00D928FE">
              <w:rPr>
                <w:color w:val="000000"/>
                <w:sz w:val="22"/>
                <w:szCs w:val="22"/>
              </w:rPr>
              <w:t>.1.1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lastRenderedPageBreak/>
              <w:t>6</w:t>
            </w:r>
            <w:r w:rsidRPr="00D928FE">
              <w:rPr>
                <w:color w:val="000000"/>
                <w:sz w:val="22"/>
                <w:szCs w:val="22"/>
              </w:rPr>
              <w:t>.1.2.</w:t>
            </w:r>
          </w:p>
          <w:p w:rsidR="007635C1" w:rsidRPr="00D928FE" w:rsidRDefault="007635C1" w:rsidP="007635C1">
            <w:pPr>
              <w:jc w:val="center"/>
              <w:rPr>
                <w:color w:val="000000"/>
                <w:sz w:val="22"/>
                <w:szCs w:val="22"/>
              </w:rPr>
            </w:pPr>
            <w:r>
              <w:rPr>
                <w:color w:val="000000"/>
                <w:sz w:val="22"/>
                <w:szCs w:val="22"/>
              </w:rPr>
              <w:t>6.1.21.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6.1.2</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6.1.22.</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6.1.2</w:t>
            </w:r>
          </w:p>
          <w:p w:rsidR="007635C1" w:rsidRPr="00D928FE" w:rsidRDefault="007635C1" w:rsidP="007635C1">
            <w:pPr>
              <w:jc w:val="center"/>
              <w:rPr>
                <w:color w:val="000000"/>
                <w:sz w:val="22"/>
                <w:szCs w:val="22"/>
              </w:rPr>
            </w:pPr>
            <w:r>
              <w:rPr>
                <w:color w:val="000000"/>
                <w:sz w:val="22"/>
                <w:szCs w:val="22"/>
              </w:rPr>
              <w:t>6.1.23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.2</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6.1.24</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6.1.31.</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6.1.32.</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w:t>
            </w:r>
            <w:r w:rsidRPr="00D928FE">
              <w:rPr>
                <w:color w:val="000000"/>
                <w:sz w:val="22"/>
                <w:szCs w:val="22"/>
              </w:rPr>
              <w:t>.1</w:t>
            </w:r>
            <w:r>
              <w:rPr>
                <w:color w:val="000000"/>
                <w:sz w:val="22"/>
                <w:szCs w:val="22"/>
              </w:rPr>
              <w:t>.3</w:t>
            </w:r>
            <w:r w:rsidRPr="00D928FE">
              <w:rPr>
                <w:color w:val="000000"/>
                <w:sz w:val="22"/>
                <w:szCs w:val="22"/>
              </w:rPr>
              <w:t>.</w:t>
            </w:r>
          </w:p>
          <w:p w:rsidR="007635C1" w:rsidRPr="00D928FE" w:rsidRDefault="007635C1" w:rsidP="007635C1">
            <w:pPr>
              <w:jc w:val="center"/>
              <w:rPr>
                <w:color w:val="000000"/>
                <w:sz w:val="22"/>
                <w:szCs w:val="22"/>
              </w:rPr>
            </w:pPr>
            <w:r>
              <w:rPr>
                <w:color w:val="000000"/>
                <w:sz w:val="22"/>
                <w:szCs w:val="22"/>
              </w:rPr>
              <w:t>6.1.34.</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color w:val="000000"/>
                <w:sz w:val="22"/>
                <w:szCs w:val="22"/>
              </w:rPr>
            </w:pPr>
            <w:r>
              <w:rPr>
                <w:color w:val="000000"/>
                <w:sz w:val="22"/>
                <w:szCs w:val="22"/>
              </w:rPr>
              <w:lastRenderedPageBreak/>
              <w:t>6</w:t>
            </w:r>
            <w:r w:rsidRPr="00D928FE">
              <w:rPr>
                <w:color w:val="000000"/>
                <w:sz w:val="22"/>
                <w:szCs w:val="22"/>
              </w:rPr>
              <w:t>.2.1</w:t>
            </w:r>
          </w:p>
          <w:p w:rsidR="007635C1" w:rsidRDefault="007635C1" w:rsidP="007635C1">
            <w:pPr>
              <w:jc w:val="center"/>
              <w:rPr>
                <w:color w:val="000000"/>
                <w:sz w:val="22"/>
                <w:szCs w:val="22"/>
              </w:rPr>
            </w:pPr>
            <w:r>
              <w:rPr>
                <w:color w:val="000000"/>
                <w:sz w:val="22"/>
                <w:szCs w:val="22"/>
              </w:rPr>
              <w:t>6</w:t>
            </w:r>
            <w:r w:rsidRPr="00D928FE">
              <w:rPr>
                <w:color w:val="000000"/>
                <w:sz w:val="22"/>
                <w:szCs w:val="22"/>
              </w:rPr>
              <w:t>.2.</w:t>
            </w:r>
            <w:r>
              <w:rPr>
                <w:color w:val="000000"/>
                <w:sz w:val="22"/>
                <w:szCs w:val="22"/>
              </w:rPr>
              <w:t>2</w:t>
            </w:r>
          </w:p>
          <w:p w:rsidR="007635C1" w:rsidRDefault="007635C1" w:rsidP="007635C1">
            <w:pPr>
              <w:jc w:val="center"/>
              <w:rPr>
                <w:color w:val="000000"/>
                <w:sz w:val="22"/>
                <w:szCs w:val="22"/>
              </w:rPr>
            </w:pPr>
            <w:r>
              <w:rPr>
                <w:color w:val="000000"/>
                <w:sz w:val="22"/>
                <w:szCs w:val="22"/>
              </w:rPr>
              <w:t>6.2.3</w:t>
            </w:r>
          </w:p>
          <w:p w:rsidR="007635C1" w:rsidRPr="00D928FE"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lastRenderedPageBreak/>
              <w:t>6.2.4</w:t>
            </w:r>
          </w:p>
          <w:p w:rsidR="007635C1" w:rsidRPr="00D928FE" w:rsidRDefault="007635C1" w:rsidP="007635C1">
            <w:pPr>
              <w:jc w:val="center"/>
              <w:rPr>
                <w:color w:val="000000"/>
                <w:sz w:val="22"/>
                <w:szCs w:val="22"/>
              </w:rPr>
            </w:pPr>
            <w:r>
              <w:rPr>
                <w:color w:val="000000"/>
                <w:sz w:val="22"/>
                <w:szCs w:val="22"/>
              </w:rPr>
              <w:t>6.2.5</w:t>
            </w:r>
          </w:p>
          <w:p w:rsidR="007635C1" w:rsidRPr="00D928FE" w:rsidRDefault="007635C1" w:rsidP="007635C1">
            <w:pPr>
              <w:jc w:val="center"/>
              <w:rPr>
                <w:color w:val="000000"/>
                <w:sz w:val="22"/>
                <w:szCs w:val="22"/>
              </w:rPr>
            </w:pPr>
            <w:r>
              <w:rPr>
                <w:color w:val="000000"/>
                <w:sz w:val="22"/>
                <w:szCs w:val="22"/>
              </w:rPr>
              <w:t>6.2.6</w:t>
            </w:r>
          </w:p>
          <w:p w:rsidR="007635C1" w:rsidRPr="00D928FE" w:rsidRDefault="007635C1" w:rsidP="007635C1">
            <w:pPr>
              <w:jc w:val="center"/>
              <w:rPr>
                <w:color w:val="000000"/>
                <w:sz w:val="22"/>
                <w:szCs w:val="22"/>
              </w:rPr>
            </w:pPr>
            <w:r>
              <w:rPr>
                <w:color w:val="000000"/>
                <w:sz w:val="22"/>
                <w:szCs w:val="22"/>
              </w:rPr>
              <w:t>6.2.7</w:t>
            </w:r>
          </w:p>
          <w:p w:rsidR="007635C1" w:rsidRPr="00D928FE" w:rsidRDefault="007635C1" w:rsidP="007635C1">
            <w:pPr>
              <w:jc w:val="center"/>
              <w:rPr>
                <w:color w:val="000000"/>
                <w:sz w:val="22"/>
                <w:szCs w:val="22"/>
              </w:rPr>
            </w:pPr>
            <w:r>
              <w:rPr>
                <w:color w:val="000000"/>
                <w:sz w:val="22"/>
                <w:szCs w:val="22"/>
              </w:rPr>
              <w:t>6.2.8</w:t>
            </w:r>
          </w:p>
          <w:p w:rsidR="007635C1" w:rsidRPr="00D928FE" w:rsidRDefault="007635C1" w:rsidP="007635C1">
            <w:pPr>
              <w:jc w:val="center"/>
              <w:rPr>
                <w:color w:val="000000"/>
                <w:sz w:val="22"/>
                <w:szCs w:val="22"/>
              </w:rPr>
            </w:pPr>
            <w:r>
              <w:rPr>
                <w:color w:val="000000"/>
                <w:sz w:val="22"/>
                <w:szCs w:val="22"/>
              </w:rPr>
              <w:t>6.2.9</w:t>
            </w:r>
          </w:p>
          <w:p w:rsidR="007635C1" w:rsidRDefault="007635C1" w:rsidP="007635C1">
            <w:pPr>
              <w:jc w:val="center"/>
              <w:rPr>
                <w:color w:val="000000"/>
                <w:sz w:val="22"/>
                <w:szCs w:val="22"/>
              </w:rPr>
            </w:pPr>
            <w:r>
              <w:rPr>
                <w:color w:val="000000"/>
                <w:sz w:val="22"/>
                <w:szCs w:val="22"/>
              </w:rPr>
              <w:t>6.2.10</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6.2.11</w:t>
            </w:r>
          </w:p>
          <w:p w:rsidR="007635C1" w:rsidRDefault="007635C1" w:rsidP="007635C1">
            <w:pPr>
              <w:jc w:val="center"/>
              <w:rPr>
                <w:color w:val="000000"/>
                <w:sz w:val="22"/>
                <w:szCs w:val="22"/>
              </w:rPr>
            </w:pPr>
            <w:r>
              <w:rPr>
                <w:color w:val="000000"/>
                <w:sz w:val="22"/>
                <w:szCs w:val="22"/>
              </w:rPr>
              <w:t>6.2.12</w:t>
            </w:r>
          </w:p>
          <w:p w:rsidR="007635C1" w:rsidRDefault="007635C1" w:rsidP="007635C1">
            <w:pPr>
              <w:jc w:val="center"/>
              <w:rPr>
                <w:color w:val="000000"/>
                <w:sz w:val="22"/>
                <w:szCs w:val="22"/>
              </w:rPr>
            </w:pPr>
            <w:r>
              <w:rPr>
                <w:color w:val="000000"/>
                <w:sz w:val="22"/>
                <w:szCs w:val="22"/>
              </w:rPr>
              <w:t>6.2.13</w:t>
            </w:r>
          </w:p>
          <w:p w:rsidR="007635C1" w:rsidRDefault="007635C1" w:rsidP="007635C1">
            <w:pPr>
              <w:jc w:val="center"/>
              <w:rPr>
                <w:color w:val="000000"/>
                <w:sz w:val="22"/>
                <w:szCs w:val="22"/>
              </w:rPr>
            </w:pPr>
            <w:r>
              <w:rPr>
                <w:color w:val="000000"/>
                <w:sz w:val="22"/>
                <w:szCs w:val="22"/>
              </w:rPr>
              <w:t>6.2.14</w:t>
            </w:r>
          </w:p>
          <w:p w:rsidR="007635C1" w:rsidRDefault="007635C1" w:rsidP="007635C1">
            <w:pPr>
              <w:jc w:val="center"/>
              <w:rPr>
                <w:color w:val="000000"/>
                <w:sz w:val="22"/>
                <w:szCs w:val="22"/>
              </w:rPr>
            </w:pPr>
            <w:r>
              <w:rPr>
                <w:color w:val="000000"/>
                <w:sz w:val="22"/>
                <w:szCs w:val="22"/>
              </w:rPr>
              <w:t>6.2.15</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6.2.16</w:t>
            </w:r>
          </w:p>
          <w:p w:rsidR="007635C1" w:rsidRDefault="007635C1" w:rsidP="007635C1">
            <w:pPr>
              <w:jc w:val="center"/>
              <w:rPr>
                <w:color w:val="000000"/>
                <w:sz w:val="22"/>
                <w:szCs w:val="22"/>
              </w:rPr>
            </w:pPr>
            <w:r>
              <w:rPr>
                <w:color w:val="000000"/>
                <w:sz w:val="22"/>
                <w:szCs w:val="22"/>
              </w:rPr>
              <w:t>6.2.17</w:t>
            </w:r>
          </w:p>
          <w:p w:rsidR="007635C1" w:rsidRDefault="007635C1" w:rsidP="007635C1">
            <w:pPr>
              <w:jc w:val="center"/>
              <w:rPr>
                <w:color w:val="000000"/>
                <w:sz w:val="22"/>
                <w:szCs w:val="22"/>
              </w:rPr>
            </w:pPr>
            <w:r>
              <w:rPr>
                <w:color w:val="000000"/>
                <w:sz w:val="22"/>
                <w:szCs w:val="22"/>
              </w:rPr>
              <w:t>6.2.18</w:t>
            </w:r>
          </w:p>
          <w:p w:rsidR="007635C1" w:rsidRDefault="007635C1" w:rsidP="007635C1">
            <w:pPr>
              <w:jc w:val="center"/>
              <w:rPr>
                <w:color w:val="000000"/>
                <w:sz w:val="22"/>
                <w:szCs w:val="22"/>
              </w:rPr>
            </w:pPr>
            <w:r>
              <w:rPr>
                <w:color w:val="000000"/>
                <w:sz w:val="22"/>
                <w:szCs w:val="22"/>
              </w:rPr>
              <w:t>6.2.19</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6.2.20</w:t>
            </w:r>
          </w:p>
          <w:p w:rsidR="007635C1" w:rsidRDefault="007635C1" w:rsidP="007635C1">
            <w:pPr>
              <w:jc w:val="center"/>
              <w:rPr>
                <w:color w:val="000000"/>
                <w:sz w:val="22"/>
                <w:szCs w:val="22"/>
              </w:rPr>
            </w:pPr>
            <w:r>
              <w:rPr>
                <w:color w:val="000000"/>
                <w:sz w:val="22"/>
                <w:szCs w:val="22"/>
              </w:rPr>
              <w:t>6.2.21</w:t>
            </w:r>
          </w:p>
          <w:p w:rsidR="007635C1" w:rsidRDefault="007635C1" w:rsidP="007635C1">
            <w:pPr>
              <w:jc w:val="center"/>
              <w:rPr>
                <w:color w:val="000000"/>
                <w:sz w:val="22"/>
                <w:szCs w:val="22"/>
              </w:rPr>
            </w:pPr>
            <w:r>
              <w:rPr>
                <w:color w:val="000000"/>
                <w:sz w:val="22"/>
                <w:szCs w:val="22"/>
              </w:rPr>
              <w:t>6.2.22</w:t>
            </w:r>
          </w:p>
          <w:p w:rsidR="007635C1" w:rsidRDefault="007635C1" w:rsidP="007635C1">
            <w:pPr>
              <w:jc w:val="center"/>
              <w:rPr>
                <w:color w:val="000000"/>
                <w:sz w:val="22"/>
                <w:szCs w:val="22"/>
              </w:rPr>
            </w:pPr>
            <w:r>
              <w:rPr>
                <w:color w:val="000000"/>
                <w:sz w:val="22"/>
                <w:szCs w:val="22"/>
              </w:rPr>
              <w:t>6.2.23</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6.2.24</w:t>
            </w:r>
          </w:p>
          <w:p w:rsidR="007635C1" w:rsidRDefault="007635C1" w:rsidP="007635C1">
            <w:pPr>
              <w:jc w:val="center"/>
              <w:rPr>
                <w:color w:val="000000"/>
                <w:sz w:val="22"/>
                <w:szCs w:val="22"/>
              </w:rPr>
            </w:pPr>
            <w:r>
              <w:rPr>
                <w:color w:val="000000"/>
                <w:sz w:val="22"/>
                <w:szCs w:val="22"/>
              </w:rPr>
              <w:t>6.2.25</w:t>
            </w:r>
          </w:p>
          <w:p w:rsidR="007635C1" w:rsidRDefault="007635C1" w:rsidP="007635C1">
            <w:pPr>
              <w:jc w:val="center"/>
              <w:rPr>
                <w:color w:val="000000"/>
                <w:sz w:val="22"/>
                <w:szCs w:val="22"/>
              </w:rPr>
            </w:pPr>
            <w:r>
              <w:rPr>
                <w:color w:val="000000"/>
                <w:sz w:val="22"/>
                <w:szCs w:val="22"/>
              </w:rPr>
              <w:t>6.2.26</w:t>
            </w:r>
          </w:p>
          <w:p w:rsidR="007635C1" w:rsidRDefault="007635C1" w:rsidP="007635C1">
            <w:pPr>
              <w:jc w:val="center"/>
              <w:rPr>
                <w:color w:val="000000"/>
                <w:sz w:val="22"/>
                <w:szCs w:val="22"/>
              </w:rPr>
            </w:pPr>
            <w:r>
              <w:rPr>
                <w:color w:val="000000"/>
                <w:sz w:val="22"/>
                <w:szCs w:val="22"/>
              </w:rPr>
              <w:t>6.2.27</w:t>
            </w:r>
          </w:p>
          <w:p w:rsidR="007635C1" w:rsidRDefault="007635C1" w:rsidP="007635C1">
            <w:pPr>
              <w:jc w:val="center"/>
              <w:rPr>
                <w:color w:val="000000"/>
                <w:sz w:val="22"/>
                <w:szCs w:val="22"/>
              </w:rPr>
            </w:pPr>
            <w:r>
              <w:rPr>
                <w:color w:val="000000"/>
                <w:sz w:val="22"/>
                <w:szCs w:val="22"/>
              </w:rPr>
              <w:t>6.2.28</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6.2.29</w:t>
            </w:r>
          </w:p>
          <w:p w:rsidR="007635C1" w:rsidRDefault="007635C1" w:rsidP="007635C1">
            <w:pPr>
              <w:jc w:val="center"/>
              <w:rPr>
                <w:color w:val="000000"/>
                <w:sz w:val="22"/>
                <w:szCs w:val="22"/>
              </w:rPr>
            </w:pPr>
            <w:r>
              <w:rPr>
                <w:color w:val="000000"/>
                <w:sz w:val="22"/>
                <w:szCs w:val="22"/>
              </w:rPr>
              <w:t>6.2.30</w:t>
            </w:r>
          </w:p>
          <w:p w:rsidR="007635C1" w:rsidRDefault="007635C1" w:rsidP="007635C1">
            <w:pPr>
              <w:jc w:val="center"/>
              <w:rPr>
                <w:color w:val="000000"/>
                <w:sz w:val="22"/>
                <w:szCs w:val="22"/>
              </w:rPr>
            </w:pPr>
            <w:r>
              <w:rPr>
                <w:color w:val="000000"/>
                <w:sz w:val="22"/>
                <w:szCs w:val="22"/>
              </w:rPr>
              <w:t>6.2.31</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6.2.32</w:t>
            </w:r>
          </w:p>
          <w:p w:rsidR="007635C1" w:rsidRDefault="007635C1" w:rsidP="007635C1">
            <w:pPr>
              <w:jc w:val="center"/>
              <w:rPr>
                <w:color w:val="000000"/>
                <w:sz w:val="22"/>
                <w:szCs w:val="22"/>
              </w:rPr>
            </w:pPr>
            <w:r>
              <w:rPr>
                <w:color w:val="000000"/>
                <w:sz w:val="22"/>
                <w:szCs w:val="22"/>
              </w:rPr>
              <w:t>6.2.33</w:t>
            </w:r>
          </w:p>
          <w:p w:rsidR="007635C1" w:rsidRDefault="007635C1" w:rsidP="007635C1">
            <w:pPr>
              <w:jc w:val="center"/>
              <w:rPr>
                <w:color w:val="000000"/>
                <w:sz w:val="22"/>
                <w:szCs w:val="22"/>
              </w:rPr>
            </w:pPr>
            <w:r>
              <w:rPr>
                <w:color w:val="000000"/>
                <w:sz w:val="22"/>
                <w:szCs w:val="22"/>
              </w:rPr>
              <w:t>6.2.34</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6.2.35</w:t>
            </w:r>
          </w:p>
          <w:p w:rsidR="007635C1" w:rsidRDefault="007635C1" w:rsidP="007635C1">
            <w:pPr>
              <w:jc w:val="center"/>
              <w:rPr>
                <w:color w:val="000000"/>
                <w:sz w:val="22"/>
                <w:szCs w:val="22"/>
              </w:rPr>
            </w:pPr>
            <w:r>
              <w:rPr>
                <w:color w:val="000000"/>
                <w:sz w:val="22"/>
                <w:szCs w:val="22"/>
              </w:rPr>
              <w:t>6.2.36</w:t>
            </w:r>
          </w:p>
          <w:p w:rsidR="007635C1" w:rsidRDefault="007635C1" w:rsidP="007635C1">
            <w:pPr>
              <w:jc w:val="center"/>
              <w:rPr>
                <w:color w:val="000000"/>
                <w:sz w:val="22"/>
                <w:szCs w:val="22"/>
              </w:rPr>
            </w:pPr>
            <w:r>
              <w:rPr>
                <w:color w:val="000000"/>
                <w:sz w:val="22"/>
                <w:szCs w:val="22"/>
              </w:rPr>
              <w:t>6.2.37</w:t>
            </w:r>
          </w:p>
          <w:p w:rsidR="007635C1" w:rsidRDefault="007635C1" w:rsidP="007635C1">
            <w:pPr>
              <w:jc w:val="center"/>
              <w:rPr>
                <w:color w:val="000000"/>
                <w:sz w:val="22"/>
                <w:szCs w:val="22"/>
              </w:rPr>
            </w:pPr>
            <w:r>
              <w:rPr>
                <w:color w:val="000000"/>
                <w:sz w:val="22"/>
                <w:szCs w:val="22"/>
              </w:rPr>
              <w:t>6.2.38</w:t>
            </w:r>
          </w:p>
          <w:p w:rsidR="007635C1" w:rsidRPr="00D928FE" w:rsidRDefault="007635C1" w:rsidP="007635C1">
            <w:pPr>
              <w:jc w:val="center"/>
              <w:rPr>
                <w:color w:val="000000"/>
                <w:sz w:val="22"/>
                <w:szCs w:val="22"/>
              </w:rPr>
            </w:pPr>
            <w:r>
              <w:rPr>
                <w:color w:val="000000"/>
                <w:sz w:val="22"/>
                <w:szCs w:val="22"/>
              </w:rPr>
              <w:t>6.2.39</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sidRPr="00D928FE">
              <w:rPr>
                <w:color w:val="000000"/>
                <w:sz w:val="22"/>
                <w:szCs w:val="22"/>
              </w:rPr>
              <w:t>.</w:t>
            </w:r>
          </w:p>
        </w:tc>
        <w:tc>
          <w:tcPr>
            <w:tcW w:w="1276" w:type="dxa"/>
            <w:tcBorders>
              <w:top w:val="single" w:sz="24" w:space="0" w:color="auto"/>
              <w:left w:val="single" w:sz="24" w:space="0" w:color="auto"/>
              <w:bottom w:val="single" w:sz="24" w:space="0" w:color="auto"/>
              <w:right w:val="single" w:sz="24" w:space="0" w:color="auto"/>
            </w:tcBorders>
            <w:shd w:val="clear" w:color="auto" w:fill="auto"/>
          </w:tcPr>
          <w:p w:rsidR="007635C1" w:rsidRPr="00D928FE" w:rsidRDefault="007635C1" w:rsidP="007635C1">
            <w:pPr>
              <w:jc w:val="center"/>
              <w:rPr>
                <w:color w:val="000000"/>
                <w:sz w:val="22"/>
                <w:szCs w:val="22"/>
              </w:rPr>
            </w:pPr>
            <w:r>
              <w:rPr>
                <w:color w:val="000000"/>
                <w:sz w:val="22"/>
                <w:szCs w:val="22"/>
              </w:rPr>
              <w:lastRenderedPageBreak/>
              <w:t>6.3.3</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lastRenderedPageBreak/>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lastRenderedPageBreak/>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Pr="00D928FE"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p>
          <w:p w:rsidR="007635C1" w:rsidRPr="00D928FE" w:rsidRDefault="007635C1" w:rsidP="007635C1">
            <w:pPr>
              <w:jc w:val="center"/>
              <w:rPr>
                <w:color w:val="000000"/>
                <w:sz w:val="22"/>
                <w:szCs w:val="22"/>
              </w:rPr>
            </w:pPr>
            <w:r>
              <w:rPr>
                <w:color w:val="000000"/>
                <w:sz w:val="22"/>
                <w:szCs w:val="22"/>
              </w:rPr>
              <w:t>6.3.1.</w:t>
            </w:r>
          </w:p>
          <w:p w:rsidR="007635C1" w:rsidRPr="00D928FE" w:rsidRDefault="007635C1" w:rsidP="007635C1">
            <w:pPr>
              <w:jc w:val="center"/>
              <w:rPr>
                <w:color w:val="000000"/>
                <w:sz w:val="22"/>
                <w:szCs w:val="22"/>
              </w:rPr>
            </w:pPr>
            <w:r>
              <w:rPr>
                <w:color w:val="000000"/>
                <w:sz w:val="22"/>
                <w:szCs w:val="22"/>
              </w:rPr>
              <w:t>6.3.2.</w:t>
            </w:r>
          </w:p>
          <w:p w:rsidR="007635C1" w:rsidRPr="00D928FE" w:rsidRDefault="007635C1" w:rsidP="007635C1">
            <w:pPr>
              <w:jc w:val="center"/>
              <w:rPr>
                <w:color w:val="000000"/>
                <w:sz w:val="22"/>
                <w:szCs w:val="22"/>
              </w:rPr>
            </w:pPr>
            <w:r>
              <w:rPr>
                <w:color w:val="000000"/>
                <w:sz w:val="22"/>
                <w:szCs w:val="22"/>
              </w:rPr>
              <w:t>6.3.3.</w:t>
            </w:r>
          </w:p>
          <w:p w:rsidR="007635C1" w:rsidRPr="00D928FE" w:rsidRDefault="007635C1" w:rsidP="007635C1">
            <w:pPr>
              <w:jc w:val="center"/>
              <w:rPr>
                <w:color w:val="000000"/>
                <w:sz w:val="22"/>
                <w:szCs w:val="22"/>
              </w:rPr>
            </w:pPr>
            <w:r>
              <w:rPr>
                <w:color w:val="000000"/>
                <w:sz w:val="22"/>
                <w:szCs w:val="22"/>
              </w:rPr>
              <w:t>6.3.4.</w:t>
            </w:r>
          </w:p>
          <w:p w:rsidR="007635C1" w:rsidRPr="00D928FE" w:rsidRDefault="007635C1" w:rsidP="007635C1">
            <w:pPr>
              <w:jc w:val="center"/>
              <w:rPr>
                <w:color w:val="000000"/>
                <w:sz w:val="22"/>
                <w:szCs w:val="22"/>
              </w:rPr>
            </w:pPr>
            <w:r>
              <w:rPr>
                <w:color w:val="000000"/>
                <w:sz w:val="22"/>
                <w:szCs w:val="22"/>
              </w:rPr>
              <w:t>6.3.5.</w:t>
            </w:r>
          </w:p>
          <w:p w:rsidR="007635C1" w:rsidRPr="00D928FE" w:rsidRDefault="007635C1" w:rsidP="007635C1">
            <w:pPr>
              <w:jc w:val="center"/>
              <w:rPr>
                <w:color w:val="000000"/>
                <w:sz w:val="22"/>
                <w:szCs w:val="22"/>
              </w:rPr>
            </w:pPr>
            <w:r>
              <w:rPr>
                <w:color w:val="000000"/>
                <w:sz w:val="22"/>
                <w:szCs w:val="22"/>
              </w:rPr>
              <w:t>6.3.6.</w:t>
            </w:r>
          </w:p>
          <w:p w:rsidR="007635C1" w:rsidRDefault="007635C1" w:rsidP="007635C1">
            <w:pPr>
              <w:jc w:val="center"/>
              <w:rPr>
                <w:color w:val="000000"/>
                <w:sz w:val="22"/>
                <w:szCs w:val="22"/>
              </w:rPr>
            </w:pPr>
            <w:r>
              <w:rPr>
                <w:color w:val="000000"/>
                <w:sz w:val="22"/>
                <w:szCs w:val="22"/>
              </w:rPr>
              <w:t>6.3.7.</w:t>
            </w:r>
          </w:p>
          <w:p w:rsidR="007635C1" w:rsidRPr="00D928FE" w:rsidRDefault="007635C1" w:rsidP="007635C1">
            <w:pPr>
              <w:jc w:val="center"/>
              <w:rPr>
                <w:color w:val="000000"/>
                <w:sz w:val="22"/>
                <w:szCs w:val="22"/>
              </w:rPr>
            </w:pPr>
            <w:r>
              <w:rPr>
                <w:color w:val="000000"/>
                <w:sz w:val="22"/>
                <w:szCs w:val="22"/>
              </w:rPr>
              <w:t>6.3.8.</w:t>
            </w:r>
          </w:p>
          <w:p w:rsidR="007635C1" w:rsidRPr="00D928FE" w:rsidRDefault="007635C1" w:rsidP="007635C1">
            <w:pPr>
              <w:jc w:val="center"/>
              <w:rPr>
                <w:color w:val="000000"/>
                <w:sz w:val="22"/>
                <w:szCs w:val="22"/>
              </w:rPr>
            </w:pPr>
          </w:p>
        </w:tc>
        <w:tc>
          <w:tcPr>
            <w:tcW w:w="5159" w:type="dxa"/>
            <w:tcBorders>
              <w:top w:val="single" w:sz="24" w:space="0" w:color="auto"/>
              <w:left w:val="single" w:sz="24" w:space="0" w:color="auto"/>
              <w:bottom w:val="single" w:sz="24" w:space="0" w:color="auto"/>
              <w:right w:val="single" w:sz="24" w:space="0" w:color="auto"/>
            </w:tcBorders>
            <w:shd w:val="clear" w:color="auto" w:fill="auto"/>
          </w:tcPr>
          <w:p w:rsidR="007635C1" w:rsidRPr="00900A08" w:rsidRDefault="007635C1" w:rsidP="007635C1">
            <w:pPr>
              <w:rPr>
                <w:b/>
                <w:color w:val="000000"/>
                <w:sz w:val="20"/>
                <w:szCs w:val="20"/>
              </w:rPr>
            </w:pPr>
            <w:r w:rsidRPr="00862E52">
              <w:rPr>
                <w:b/>
                <w:color w:val="000000"/>
                <w:sz w:val="22"/>
                <w:szCs w:val="22"/>
              </w:rPr>
              <w:lastRenderedPageBreak/>
              <w:t xml:space="preserve">1. </w:t>
            </w:r>
            <w:r w:rsidRPr="00900A08">
              <w:rPr>
                <w:b/>
                <w:color w:val="000000"/>
                <w:sz w:val="20"/>
                <w:szCs w:val="20"/>
              </w:rPr>
              <w:t>NOŢIUNI GENERALE DESPRE TEHNOLOGIA ASAMBLĂRII</w:t>
            </w:r>
          </w:p>
          <w:p w:rsidR="007635C1" w:rsidRDefault="007635C1" w:rsidP="007635C1">
            <w:pPr>
              <w:rPr>
                <w:color w:val="000000"/>
                <w:sz w:val="22"/>
                <w:szCs w:val="22"/>
              </w:rPr>
            </w:pPr>
            <w:r>
              <w:rPr>
                <w:b/>
                <w:color w:val="000000"/>
                <w:sz w:val="22"/>
                <w:szCs w:val="22"/>
              </w:rPr>
              <w:t xml:space="preserve">- </w:t>
            </w:r>
            <w:r>
              <w:rPr>
                <w:color w:val="000000"/>
                <w:sz w:val="22"/>
                <w:szCs w:val="22"/>
              </w:rPr>
              <w:t>structura procesului tehnologic de asamblare;</w:t>
            </w:r>
          </w:p>
          <w:p w:rsidR="007635C1" w:rsidRDefault="007635C1" w:rsidP="007635C1">
            <w:pPr>
              <w:rPr>
                <w:color w:val="000000"/>
                <w:sz w:val="22"/>
                <w:szCs w:val="22"/>
              </w:rPr>
            </w:pPr>
            <w:r>
              <w:rPr>
                <w:color w:val="000000"/>
                <w:sz w:val="22"/>
                <w:szCs w:val="22"/>
              </w:rPr>
              <w:t>- documentaţia tehnologică necesară realizării operaţiei de asamblare;</w:t>
            </w:r>
          </w:p>
          <w:p w:rsidR="007635C1" w:rsidRDefault="007635C1" w:rsidP="007635C1">
            <w:pPr>
              <w:rPr>
                <w:color w:val="000000"/>
                <w:sz w:val="22"/>
                <w:szCs w:val="22"/>
              </w:rPr>
            </w:pPr>
            <w:r>
              <w:rPr>
                <w:color w:val="000000"/>
                <w:sz w:val="22"/>
                <w:szCs w:val="22"/>
              </w:rPr>
              <w:t>- metode de asamblare;</w:t>
            </w:r>
          </w:p>
          <w:p w:rsidR="007635C1" w:rsidRDefault="007635C1" w:rsidP="007635C1">
            <w:pPr>
              <w:rPr>
                <w:color w:val="000000"/>
                <w:sz w:val="22"/>
                <w:szCs w:val="22"/>
              </w:rPr>
            </w:pPr>
            <w:r>
              <w:rPr>
                <w:color w:val="000000"/>
                <w:sz w:val="22"/>
                <w:szCs w:val="22"/>
              </w:rPr>
              <w:t>- precizia de prelucrare şi asamblare;</w:t>
            </w:r>
          </w:p>
          <w:p w:rsidR="007635C1" w:rsidRDefault="007635C1" w:rsidP="007635C1">
            <w:pPr>
              <w:rPr>
                <w:color w:val="000000"/>
                <w:sz w:val="22"/>
                <w:szCs w:val="22"/>
              </w:rPr>
            </w:pPr>
            <w:r>
              <w:rPr>
                <w:color w:val="000000"/>
                <w:sz w:val="22"/>
                <w:szCs w:val="22"/>
              </w:rPr>
              <w:t>- operaţii pregătitoare aplicate pieselor în vederea asamblării;</w:t>
            </w:r>
          </w:p>
          <w:p w:rsidR="007635C1" w:rsidRDefault="007635C1" w:rsidP="007635C1">
            <w:pPr>
              <w:rPr>
                <w:color w:val="000000"/>
                <w:sz w:val="22"/>
                <w:szCs w:val="22"/>
              </w:rPr>
            </w:pPr>
            <w:r>
              <w:rPr>
                <w:color w:val="000000"/>
                <w:sz w:val="22"/>
                <w:szCs w:val="22"/>
              </w:rPr>
              <w:t>- SDV-uri şi utilaje necesare executării operaţiilor pregătitoare;</w:t>
            </w:r>
          </w:p>
          <w:p w:rsidR="007635C1" w:rsidRDefault="007635C1" w:rsidP="007635C1">
            <w:pPr>
              <w:rPr>
                <w:color w:val="000000"/>
                <w:sz w:val="22"/>
                <w:szCs w:val="22"/>
              </w:rPr>
            </w:pPr>
            <w:r>
              <w:rPr>
                <w:color w:val="000000"/>
                <w:sz w:val="22"/>
                <w:szCs w:val="22"/>
              </w:rPr>
              <w:t>- norme de protecţia mediului;</w:t>
            </w:r>
          </w:p>
          <w:p w:rsidR="007635C1" w:rsidRDefault="007635C1" w:rsidP="007635C1">
            <w:pPr>
              <w:rPr>
                <w:color w:val="000000"/>
                <w:sz w:val="22"/>
                <w:szCs w:val="22"/>
              </w:rPr>
            </w:pPr>
            <w:r>
              <w:rPr>
                <w:color w:val="000000"/>
                <w:sz w:val="22"/>
                <w:szCs w:val="22"/>
              </w:rPr>
              <w:t xml:space="preserve">- NSSM specifice operaţiilor tehnologice pregătitoare </w:t>
            </w:r>
            <w:r>
              <w:rPr>
                <w:color w:val="000000"/>
                <w:sz w:val="22"/>
                <w:szCs w:val="22"/>
              </w:rPr>
              <w:lastRenderedPageBreak/>
              <w:t>executate în vederea asamblării.</w:t>
            </w:r>
          </w:p>
          <w:p w:rsidR="007635C1" w:rsidRPr="00D42B79" w:rsidRDefault="007635C1" w:rsidP="007635C1">
            <w:pPr>
              <w:rPr>
                <w:b/>
                <w:color w:val="000000"/>
                <w:sz w:val="22"/>
                <w:szCs w:val="22"/>
              </w:rPr>
            </w:pPr>
            <w:r w:rsidRPr="00D42B79">
              <w:rPr>
                <w:b/>
                <w:color w:val="000000"/>
                <w:sz w:val="22"/>
                <w:szCs w:val="22"/>
              </w:rPr>
              <w:t xml:space="preserve">2. </w:t>
            </w:r>
            <w:r w:rsidRPr="00900A08">
              <w:rPr>
                <w:b/>
                <w:color w:val="000000"/>
                <w:sz w:val="20"/>
                <w:szCs w:val="20"/>
              </w:rPr>
              <w:t>ASAMBLĂRI NEDEMONTABILE</w:t>
            </w:r>
          </w:p>
          <w:p w:rsidR="007635C1" w:rsidRDefault="007635C1" w:rsidP="007635C1">
            <w:pPr>
              <w:rPr>
                <w:b/>
                <w:color w:val="000000"/>
                <w:sz w:val="22"/>
                <w:szCs w:val="22"/>
              </w:rPr>
            </w:pPr>
            <w:r>
              <w:rPr>
                <w:b/>
                <w:color w:val="000000"/>
                <w:sz w:val="22"/>
                <w:szCs w:val="22"/>
              </w:rPr>
              <w:t>2.1. Asamblări prin nituire</w:t>
            </w:r>
          </w:p>
          <w:p w:rsidR="007635C1" w:rsidRDefault="007635C1" w:rsidP="007635C1">
            <w:pPr>
              <w:rPr>
                <w:color w:val="000000"/>
                <w:sz w:val="22"/>
                <w:szCs w:val="22"/>
              </w:rPr>
            </w:pPr>
            <w:r>
              <w:rPr>
                <w:color w:val="000000"/>
                <w:sz w:val="22"/>
                <w:szCs w:val="22"/>
              </w:rPr>
              <w:t>- clasificarea îmbinărilor nituite;</w:t>
            </w:r>
          </w:p>
          <w:p w:rsidR="007635C1" w:rsidRDefault="007635C1" w:rsidP="007635C1">
            <w:pPr>
              <w:rPr>
                <w:color w:val="000000"/>
                <w:sz w:val="22"/>
                <w:szCs w:val="22"/>
              </w:rPr>
            </w:pPr>
            <w:r>
              <w:rPr>
                <w:color w:val="000000"/>
                <w:sz w:val="22"/>
                <w:szCs w:val="22"/>
              </w:rPr>
              <w:t>- dimensiunile constructive ale îmbinărilor nituite;</w:t>
            </w:r>
          </w:p>
          <w:p w:rsidR="007635C1" w:rsidRDefault="007635C1" w:rsidP="007635C1">
            <w:pPr>
              <w:rPr>
                <w:color w:val="000000"/>
                <w:sz w:val="22"/>
                <w:szCs w:val="22"/>
              </w:rPr>
            </w:pPr>
            <w:r>
              <w:rPr>
                <w:color w:val="000000"/>
                <w:sz w:val="22"/>
                <w:szCs w:val="22"/>
              </w:rPr>
              <w:t>- condiţii tehnice impuse îmbinărilor nituite;</w:t>
            </w:r>
          </w:p>
          <w:p w:rsidR="007635C1" w:rsidRDefault="007635C1" w:rsidP="007635C1">
            <w:pPr>
              <w:rPr>
                <w:color w:val="000000"/>
                <w:sz w:val="22"/>
                <w:szCs w:val="22"/>
              </w:rPr>
            </w:pPr>
            <w:r>
              <w:rPr>
                <w:color w:val="000000"/>
                <w:sz w:val="22"/>
                <w:szCs w:val="22"/>
              </w:rPr>
              <w:t>- operaţii tehnologice pregătitoare aplicate în vederea realizării îmbinărilor nituite;</w:t>
            </w:r>
          </w:p>
          <w:p w:rsidR="007635C1" w:rsidRDefault="007635C1" w:rsidP="007635C1">
            <w:pPr>
              <w:rPr>
                <w:color w:val="000000"/>
                <w:sz w:val="22"/>
                <w:szCs w:val="22"/>
              </w:rPr>
            </w:pPr>
            <w:r>
              <w:rPr>
                <w:color w:val="000000"/>
                <w:sz w:val="22"/>
                <w:szCs w:val="22"/>
              </w:rPr>
              <w:t>- nituirea manuală (SDV-uri, prese manuale de nituit, tehnologia nituirii manuale, NSSM la nituirea manuală);</w:t>
            </w:r>
          </w:p>
          <w:p w:rsidR="007635C1" w:rsidRDefault="007635C1" w:rsidP="007635C1">
            <w:pPr>
              <w:rPr>
                <w:color w:val="000000"/>
                <w:sz w:val="22"/>
                <w:szCs w:val="22"/>
              </w:rPr>
            </w:pPr>
            <w:r>
              <w:rPr>
                <w:color w:val="000000"/>
                <w:sz w:val="22"/>
                <w:szCs w:val="22"/>
              </w:rPr>
              <w:t>- nituirea mecanică (clasificarea maşinilor de nituit, maşini de nituit: electrice, hidraulice, pneumatice, tehnologia nituirii mecanice, NSSM la nituirea mecanică);</w:t>
            </w:r>
          </w:p>
          <w:p w:rsidR="007635C1" w:rsidRDefault="007635C1" w:rsidP="007635C1">
            <w:pPr>
              <w:rPr>
                <w:color w:val="000000"/>
                <w:sz w:val="22"/>
                <w:szCs w:val="22"/>
              </w:rPr>
            </w:pPr>
            <w:r>
              <w:rPr>
                <w:color w:val="000000"/>
                <w:sz w:val="22"/>
                <w:szCs w:val="22"/>
              </w:rPr>
              <w:t>- controlul îmbinărilor nituite;</w:t>
            </w:r>
          </w:p>
          <w:p w:rsidR="007635C1" w:rsidRPr="00900A08" w:rsidRDefault="007635C1" w:rsidP="007635C1">
            <w:pPr>
              <w:rPr>
                <w:color w:val="000000"/>
                <w:sz w:val="22"/>
                <w:szCs w:val="22"/>
              </w:rPr>
            </w:pPr>
            <w:r>
              <w:rPr>
                <w:color w:val="000000"/>
                <w:sz w:val="22"/>
                <w:szCs w:val="22"/>
              </w:rPr>
              <w:t>- defectele îmbinărilor nituite şi remedierea lor.</w:t>
            </w:r>
          </w:p>
          <w:p w:rsidR="007635C1" w:rsidRDefault="007635C1" w:rsidP="007635C1">
            <w:pPr>
              <w:rPr>
                <w:b/>
                <w:color w:val="000000"/>
                <w:sz w:val="22"/>
                <w:szCs w:val="22"/>
              </w:rPr>
            </w:pPr>
            <w:r w:rsidRPr="00862E52">
              <w:rPr>
                <w:b/>
                <w:color w:val="000000"/>
                <w:sz w:val="22"/>
                <w:szCs w:val="22"/>
              </w:rPr>
              <w:t>2.</w:t>
            </w:r>
            <w:r>
              <w:rPr>
                <w:b/>
                <w:color w:val="000000"/>
                <w:sz w:val="22"/>
                <w:szCs w:val="22"/>
              </w:rPr>
              <w:t>2. Asamblări prin sudare</w:t>
            </w:r>
          </w:p>
          <w:p w:rsidR="007635C1" w:rsidRDefault="007635C1" w:rsidP="007635C1">
            <w:pPr>
              <w:rPr>
                <w:color w:val="000000"/>
                <w:sz w:val="22"/>
                <w:szCs w:val="22"/>
              </w:rPr>
            </w:pPr>
            <w:r>
              <w:rPr>
                <w:b/>
                <w:color w:val="000000"/>
                <w:sz w:val="22"/>
                <w:szCs w:val="22"/>
              </w:rPr>
              <w:t xml:space="preserve">- </w:t>
            </w:r>
            <w:r>
              <w:rPr>
                <w:color w:val="000000"/>
                <w:sz w:val="22"/>
                <w:szCs w:val="22"/>
              </w:rPr>
              <w:t>sudabilitatea metalelor şi aliajelor metalice;</w:t>
            </w:r>
          </w:p>
          <w:p w:rsidR="007635C1" w:rsidRDefault="007635C1" w:rsidP="007635C1">
            <w:pPr>
              <w:rPr>
                <w:color w:val="000000"/>
                <w:sz w:val="22"/>
                <w:szCs w:val="22"/>
              </w:rPr>
            </w:pPr>
            <w:r>
              <w:rPr>
                <w:color w:val="000000"/>
                <w:sz w:val="22"/>
                <w:szCs w:val="22"/>
              </w:rPr>
              <w:t>- clasificarea îmbinărilor sudate;</w:t>
            </w:r>
          </w:p>
          <w:p w:rsidR="007635C1" w:rsidRDefault="007635C1" w:rsidP="007635C1">
            <w:pPr>
              <w:rPr>
                <w:color w:val="000000"/>
                <w:sz w:val="22"/>
                <w:szCs w:val="22"/>
              </w:rPr>
            </w:pPr>
            <w:r>
              <w:rPr>
                <w:color w:val="000000"/>
                <w:sz w:val="22"/>
                <w:szCs w:val="22"/>
              </w:rPr>
              <w:t>- formele şi dimensiunile rosturilor;</w:t>
            </w:r>
          </w:p>
          <w:p w:rsidR="007635C1" w:rsidRDefault="007635C1" w:rsidP="007635C1">
            <w:pPr>
              <w:rPr>
                <w:color w:val="000000"/>
                <w:sz w:val="22"/>
                <w:szCs w:val="22"/>
              </w:rPr>
            </w:pPr>
            <w:r>
              <w:rPr>
                <w:color w:val="000000"/>
                <w:sz w:val="22"/>
                <w:szCs w:val="22"/>
              </w:rPr>
              <w:t>- procedee de sudare prin topire şi presiune;</w:t>
            </w:r>
          </w:p>
          <w:p w:rsidR="007635C1" w:rsidRDefault="007635C1" w:rsidP="007635C1">
            <w:pPr>
              <w:rPr>
                <w:color w:val="000000"/>
                <w:sz w:val="22"/>
                <w:szCs w:val="22"/>
              </w:rPr>
            </w:pPr>
            <w:r>
              <w:rPr>
                <w:color w:val="000000"/>
                <w:sz w:val="22"/>
                <w:szCs w:val="22"/>
              </w:rPr>
              <w:t>- clasificarea procedeelor de sudare prin topire;</w:t>
            </w:r>
          </w:p>
          <w:p w:rsidR="007635C1" w:rsidRDefault="007635C1" w:rsidP="007635C1">
            <w:pPr>
              <w:rPr>
                <w:color w:val="000000"/>
                <w:sz w:val="22"/>
                <w:szCs w:val="22"/>
              </w:rPr>
            </w:pPr>
            <w:r>
              <w:rPr>
                <w:color w:val="000000"/>
                <w:sz w:val="22"/>
                <w:szCs w:val="22"/>
              </w:rPr>
              <w:t>- sudarea manuală cu arc electric (principiu, electrozi de sudare, scule, dispozitive şi utilaje pentru sudare, parametrii regimului de sudare, tehnologia sudării cu arc electric, NSSM  la sudarea manuală cu arc electric);</w:t>
            </w:r>
          </w:p>
          <w:p w:rsidR="007635C1" w:rsidRDefault="007635C1" w:rsidP="007635C1">
            <w:pPr>
              <w:rPr>
                <w:color w:val="000000"/>
                <w:sz w:val="22"/>
                <w:szCs w:val="22"/>
              </w:rPr>
            </w:pPr>
            <w:r>
              <w:rPr>
                <w:color w:val="000000"/>
                <w:sz w:val="22"/>
                <w:szCs w:val="22"/>
              </w:rPr>
              <w:t>- defectele îmbinărilor sudate şi remedierea acestora;</w:t>
            </w:r>
          </w:p>
          <w:p w:rsidR="007635C1" w:rsidRPr="00900A08" w:rsidRDefault="007635C1" w:rsidP="007635C1">
            <w:pPr>
              <w:rPr>
                <w:color w:val="000000"/>
                <w:sz w:val="22"/>
                <w:szCs w:val="22"/>
              </w:rPr>
            </w:pPr>
            <w:r>
              <w:rPr>
                <w:color w:val="000000"/>
                <w:sz w:val="22"/>
                <w:szCs w:val="22"/>
              </w:rPr>
              <w:t>- controlul îmbinărilor sudate (încercări distructive şi nedistructive).</w:t>
            </w:r>
          </w:p>
          <w:p w:rsidR="007635C1" w:rsidRDefault="007635C1" w:rsidP="007635C1">
            <w:pPr>
              <w:rPr>
                <w:b/>
                <w:color w:val="000000"/>
                <w:sz w:val="22"/>
                <w:szCs w:val="22"/>
              </w:rPr>
            </w:pPr>
            <w:r w:rsidRPr="00796818">
              <w:rPr>
                <w:b/>
                <w:color w:val="000000"/>
                <w:sz w:val="22"/>
                <w:szCs w:val="22"/>
              </w:rPr>
              <w:t xml:space="preserve">2.3. </w:t>
            </w:r>
            <w:r>
              <w:rPr>
                <w:b/>
                <w:color w:val="000000"/>
                <w:sz w:val="22"/>
                <w:szCs w:val="22"/>
              </w:rPr>
              <w:t>Asamblări prin lipire</w:t>
            </w:r>
          </w:p>
          <w:p w:rsidR="007635C1" w:rsidRDefault="007635C1" w:rsidP="007635C1">
            <w:pPr>
              <w:rPr>
                <w:color w:val="000000"/>
                <w:sz w:val="22"/>
                <w:szCs w:val="22"/>
              </w:rPr>
            </w:pPr>
            <w:r>
              <w:rPr>
                <w:b/>
                <w:color w:val="000000"/>
                <w:sz w:val="22"/>
                <w:szCs w:val="22"/>
              </w:rPr>
              <w:t xml:space="preserve">- </w:t>
            </w:r>
            <w:r>
              <w:rPr>
                <w:color w:val="000000"/>
                <w:sz w:val="22"/>
                <w:szCs w:val="22"/>
              </w:rPr>
              <w:t>avantajele şi dezavantajele asamblării prin lipire;</w:t>
            </w:r>
          </w:p>
          <w:p w:rsidR="007635C1" w:rsidRDefault="007635C1" w:rsidP="007635C1">
            <w:pPr>
              <w:rPr>
                <w:color w:val="000000"/>
                <w:sz w:val="22"/>
                <w:szCs w:val="22"/>
              </w:rPr>
            </w:pPr>
            <w:r>
              <w:rPr>
                <w:color w:val="000000"/>
                <w:sz w:val="22"/>
                <w:szCs w:val="22"/>
              </w:rPr>
              <w:t>- domenii de utilizare;</w:t>
            </w:r>
          </w:p>
          <w:p w:rsidR="007635C1" w:rsidRDefault="007635C1" w:rsidP="007635C1">
            <w:pPr>
              <w:rPr>
                <w:color w:val="000000"/>
                <w:sz w:val="22"/>
                <w:szCs w:val="22"/>
              </w:rPr>
            </w:pPr>
            <w:r>
              <w:rPr>
                <w:color w:val="000000"/>
                <w:sz w:val="22"/>
                <w:szCs w:val="22"/>
              </w:rPr>
              <w:t>- materiale şi aliaje de adaos;</w:t>
            </w:r>
          </w:p>
          <w:p w:rsidR="007635C1" w:rsidRDefault="007635C1" w:rsidP="007635C1">
            <w:pPr>
              <w:rPr>
                <w:color w:val="000000"/>
                <w:sz w:val="22"/>
                <w:szCs w:val="22"/>
              </w:rPr>
            </w:pPr>
            <w:r>
              <w:rPr>
                <w:color w:val="000000"/>
                <w:sz w:val="22"/>
                <w:szCs w:val="22"/>
              </w:rPr>
              <w:t>- procedee de lipire: lipire moale, lipire tare;</w:t>
            </w:r>
          </w:p>
          <w:p w:rsidR="007635C1" w:rsidRDefault="007635C1" w:rsidP="007635C1">
            <w:pPr>
              <w:rPr>
                <w:color w:val="000000"/>
                <w:sz w:val="22"/>
                <w:szCs w:val="22"/>
              </w:rPr>
            </w:pPr>
            <w:r>
              <w:rPr>
                <w:color w:val="000000"/>
                <w:sz w:val="22"/>
                <w:szCs w:val="22"/>
              </w:rPr>
              <w:t>- scule şi echipamente pentru lipire;</w:t>
            </w:r>
          </w:p>
          <w:p w:rsidR="007635C1" w:rsidRDefault="007635C1" w:rsidP="007635C1">
            <w:pPr>
              <w:rPr>
                <w:color w:val="000000"/>
                <w:sz w:val="22"/>
                <w:szCs w:val="22"/>
              </w:rPr>
            </w:pPr>
            <w:r>
              <w:rPr>
                <w:color w:val="000000"/>
                <w:sz w:val="22"/>
                <w:szCs w:val="22"/>
              </w:rPr>
              <w:t>- tehnologia îmbinării prin lipire;</w:t>
            </w:r>
          </w:p>
          <w:p w:rsidR="007635C1" w:rsidRDefault="007635C1" w:rsidP="007635C1">
            <w:pPr>
              <w:rPr>
                <w:color w:val="000000"/>
                <w:sz w:val="22"/>
                <w:szCs w:val="22"/>
              </w:rPr>
            </w:pPr>
            <w:r>
              <w:rPr>
                <w:color w:val="000000"/>
                <w:sz w:val="22"/>
                <w:szCs w:val="22"/>
              </w:rPr>
              <w:lastRenderedPageBreak/>
              <w:t>- controlul îmbinărilor lipite;</w:t>
            </w:r>
          </w:p>
          <w:p w:rsidR="007635C1" w:rsidRPr="00796818" w:rsidRDefault="007635C1" w:rsidP="007635C1">
            <w:pPr>
              <w:rPr>
                <w:color w:val="000000"/>
                <w:sz w:val="22"/>
                <w:szCs w:val="22"/>
              </w:rPr>
            </w:pPr>
            <w:r>
              <w:rPr>
                <w:color w:val="000000"/>
                <w:sz w:val="22"/>
                <w:szCs w:val="22"/>
              </w:rPr>
              <w:t>- NSSM la lipire.</w:t>
            </w:r>
          </w:p>
          <w:p w:rsidR="007635C1" w:rsidRDefault="007635C1" w:rsidP="007635C1">
            <w:pPr>
              <w:rPr>
                <w:b/>
                <w:color w:val="000000"/>
                <w:sz w:val="22"/>
                <w:szCs w:val="22"/>
              </w:rPr>
            </w:pPr>
            <w:r w:rsidRPr="00FF1C6A">
              <w:rPr>
                <w:b/>
                <w:color w:val="000000"/>
                <w:sz w:val="22"/>
                <w:szCs w:val="22"/>
              </w:rPr>
              <w:t xml:space="preserve">2.4. </w:t>
            </w:r>
            <w:r>
              <w:rPr>
                <w:b/>
                <w:color w:val="000000"/>
                <w:sz w:val="22"/>
                <w:szCs w:val="22"/>
              </w:rPr>
              <w:t>Asamblări prin încleiere (adezivi)</w:t>
            </w:r>
          </w:p>
          <w:p w:rsidR="007635C1" w:rsidRDefault="007635C1" w:rsidP="007635C1">
            <w:pPr>
              <w:rPr>
                <w:color w:val="000000"/>
                <w:sz w:val="22"/>
                <w:szCs w:val="22"/>
              </w:rPr>
            </w:pPr>
            <w:r>
              <w:rPr>
                <w:color w:val="000000"/>
                <w:sz w:val="22"/>
                <w:szCs w:val="22"/>
              </w:rPr>
              <w:t>- avantajele şi dezavantajele asamblării prin încleiere;</w:t>
            </w:r>
          </w:p>
          <w:p w:rsidR="007635C1" w:rsidRDefault="007635C1" w:rsidP="007635C1">
            <w:pPr>
              <w:rPr>
                <w:color w:val="000000"/>
                <w:sz w:val="22"/>
                <w:szCs w:val="22"/>
              </w:rPr>
            </w:pPr>
            <w:r>
              <w:rPr>
                <w:color w:val="000000"/>
                <w:sz w:val="22"/>
                <w:szCs w:val="22"/>
              </w:rPr>
              <w:t>- domenii de utilizare;</w:t>
            </w:r>
          </w:p>
          <w:p w:rsidR="007635C1" w:rsidRDefault="007635C1" w:rsidP="007635C1">
            <w:pPr>
              <w:rPr>
                <w:color w:val="000000"/>
                <w:sz w:val="22"/>
                <w:szCs w:val="22"/>
              </w:rPr>
            </w:pPr>
            <w:r>
              <w:rPr>
                <w:color w:val="000000"/>
                <w:sz w:val="22"/>
                <w:szCs w:val="22"/>
              </w:rPr>
              <w:t>- clasificarea adezivilor;</w:t>
            </w:r>
          </w:p>
          <w:p w:rsidR="007635C1" w:rsidRDefault="007635C1" w:rsidP="007635C1">
            <w:pPr>
              <w:rPr>
                <w:color w:val="000000"/>
                <w:sz w:val="22"/>
                <w:szCs w:val="22"/>
              </w:rPr>
            </w:pPr>
            <w:r>
              <w:rPr>
                <w:color w:val="000000"/>
                <w:sz w:val="22"/>
                <w:szCs w:val="22"/>
              </w:rPr>
              <w:t>- tehnologia îmbinării prin încleiere;</w:t>
            </w:r>
          </w:p>
          <w:p w:rsidR="007635C1" w:rsidRDefault="007635C1" w:rsidP="007635C1">
            <w:pPr>
              <w:rPr>
                <w:color w:val="000000"/>
                <w:sz w:val="22"/>
                <w:szCs w:val="22"/>
              </w:rPr>
            </w:pPr>
            <w:r>
              <w:rPr>
                <w:color w:val="000000"/>
                <w:sz w:val="22"/>
                <w:szCs w:val="22"/>
              </w:rPr>
              <w:t>- controlul îmbinărilor cu adezivi;</w:t>
            </w:r>
          </w:p>
          <w:p w:rsidR="007635C1" w:rsidRPr="00FF1C6A" w:rsidRDefault="007635C1" w:rsidP="007635C1">
            <w:pPr>
              <w:rPr>
                <w:color w:val="000000"/>
                <w:sz w:val="22"/>
                <w:szCs w:val="22"/>
              </w:rPr>
            </w:pPr>
            <w:r>
              <w:rPr>
                <w:color w:val="000000"/>
                <w:sz w:val="22"/>
                <w:szCs w:val="22"/>
              </w:rPr>
              <w:t>- NSSM la asamblarea prin încleiere.</w:t>
            </w:r>
          </w:p>
          <w:p w:rsidR="007635C1" w:rsidRDefault="007635C1" w:rsidP="007635C1">
            <w:pPr>
              <w:rPr>
                <w:b/>
                <w:color w:val="000000"/>
                <w:sz w:val="20"/>
                <w:szCs w:val="20"/>
              </w:rPr>
            </w:pPr>
          </w:p>
          <w:p w:rsidR="007635C1" w:rsidRDefault="007635C1" w:rsidP="007635C1">
            <w:pPr>
              <w:rPr>
                <w:b/>
                <w:color w:val="000000"/>
                <w:sz w:val="20"/>
                <w:szCs w:val="20"/>
              </w:rPr>
            </w:pPr>
            <w:r w:rsidRPr="00FF1C6A">
              <w:rPr>
                <w:b/>
                <w:color w:val="000000"/>
                <w:sz w:val="20"/>
                <w:szCs w:val="20"/>
              </w:rPr>
              <w:t xml:space="preserve">3. </w:t>
            </w:r>
            <w:r>
              <w:rPr>
                <w:b/>
                <w:color w:val="000000"/>
                <w:sz w:val="20"/>
                <w:szCs w:val="20"/>
              </w:rPr>
              <w:t xml:space="preserve"> ASAMBLĂRI DEMONTABILE</w:t>
            </w:r>
          </w:p>
          <w:p w:rsidR="007635C1" w:rsidRDefault="007635C1" w:rsidP="007635C1">
            <w:pPr>
              <w:rPr>
                <w:b/>
                <w:color w:val="000000"/>
                <w:sz w:val="22"/>
                <w:szCs w:val="22"/>
              </w:rPr>
            </w:pPr>
            <w:r w:rsidRPr="00FF1C6A">
              <w:rPr>
                <w:b/>
                <w:color w:val="000000"/>
                <w:sz w:val="22"/>
                <w:szCs w:val="22"/>
              </w:rPr>
              <w:t xml:space="preserve">3.1. Asamblări </w:t>
            </w:r>
            <w:r>
              <w:rPr>
                <w:b/>
                <w:color w:val="000000"/>
                <w:sz w:val="22"/>
                <w:szCs w:val="22"/>
              </w:rPr>
              <w:t>filetate</w:t>
            </w:r>
          </w:p>
          <w:p w:rsidR="007635C1" w:rsidRDefault="007635C1" w:rsidP="007635C1">
            <w:pPr>
              <w:rPr>
                <w:color w:val="000000"/>
                <w:sz w:val="22"/>
                <w:szCs w:val="22"/>
              </w:rPr>
            </w:pPr>
            <w:r>
              <w:rPr>
                <w:b/>
                <w:color w:val="000000"/>
                <w:sz w:val="22"/>
                <w:szCs w:val="22"/>
              </w:rPr>
              <w:t xml:space="preserve">- </w:t>
            </w:r>
            <w:r>
              <w:rPr>
                <w:color w:val="000000"/>
                <w:sz w:val="22"/>
                <w:szCs w:val="22"/>
              </w:rPr>
              <w:t>avantajele şi dezavantajele asamblării filetate;</w:t>
            </w:r>
          </w:p>
          <w:p w:rsidR="007635C1" w:rsidRDefault="007635C1" w:rsidP="007635C1">
            <w:pPr>
              <w:rPr>
                <w:color w:val="000000"/>
                <w:sz w:val="22"/>
                <w:szCs w:val="22"/>
              </w:rPr>
            </w:pPr>
            <w:r>
              <w:rPr>
                <w:color w:val="000000"/>
                <w:sz w:val="22"/>
                <w:szCs w:val="22"/>
              </w:rPr>
              <w:t>- siguranţa în exploatare a asamblărilor cu şuruburi, prezoane şi piuliţe;</w:t>
            </w:r>
          </w:p>
          <w:p w:rsidR="007635C1" w:rsidRDefault="007635C1" w:rsidP="007635C1">
            <w:pPr>
              <w:rPr>
                <w:color w:val="000000"/>
                <w:sz w:val="22"/>
                <w:szCs w:val="22"/>
              </w:rPr>
            </w:pPr>
            <w:r>
              <w:rPr>
                <w:color w:val="000000"/>
                <w:sz w:val="22"/>
                <w:szCs w:val="22"/>
              </w:rPr>
              <w:t>- asigurarea piuliţelor împotriva autodesfacerii;</w:t>
            </w:r>
          </w:p>
          <w:p w:rsidR="007635C1" w:rsidRDefault="007635C1" w:rsidP="007635C1">
            <w:pPr>
              <w:rPr>
                <w:color w:val="000000"/>
                <w:sz w:val="22"/>
                <w:szCs w:val="22"/>
              </w:rPr>
            </w:pPr>
            <w:r>
              <w:rPr>
                <w:color w:val="000000"/>
                <w:sz w:val="22"/>
                <w:szCs w:val="22"/>
              </w:rPr>
              <w:t>- scule folosite la montarea şi demontarea asamblărilor filetate;</w:t>
            </w:r>
          </w:p>
          <w:p w:rsidR="007635C1" w:rsidRDefault="007635C1" w:rsidP="007635C1">
            <w:pPr>
              <w:rPr>
                <w:color w:val="000000"/>
                <w:sz w:val="22"/>
                <w:szCs w:val="22"/>
              </w:rPr>
            </w:pPr>
            <w:r>
              <w:rPr>
                <w:color w:val="000000"/>
                <w:sz w:val="22"/>
                <w:szCs w:val="22"/>
              </w:rPr>
              <w:t>- montarea şi demontarea prezoanelor;</w:t>
            </w:r>
          </w:p>
          <w:p w:rsidR="007635C1" w:rsidRDefault="007635C1" w:rsidP="007635C1">
            <w:pPr>
              <w:rPr>
                <w:color w:val="000000"/>
                <w:sz w:val="22"/>
                <w:szCs w:val="22"/>
              </w:rPr>
            </w:pPr>
            <w:r>
              <w:rPr>
                <w:color w:val="000000"/>
                <w:sz w:val="22"/>
                <w:szCs w:val="22"/>
              </w:rPr>
              <w:t>- tehnologia de esecuţie a asamblărilor prin filet;</w:t>
            </w:r>
          </w:p>
          <w:p w:rsidR="007635C1" w:rsidRDefault="007635C1" w:rsidP="007635C1">
            <w:pPr>
              <w:rPr>
                <w:color w:val="000000"/>
                <w:sz w:val="22"/>
                <w:szCs w:val="22"/>
              </w:rPr>
            </w:pPr>
            <w:r>
              <w:rPr>
                <w:color w:val="000000"/>
                <w:sz w:val="22"/>
                <w:szCs w:val="22"/>
              </w:rPr>
              <w:t>- controlul asamblărilor prin filet;</w:t>
            </w:r>
          </w:p>
          <w:p w:rsidR="007635C1" w:rsidRDefault="007635C1" w:rsidP="007635C1">
            <w:pPr>
              <w:rPr>
                <w:color w:val="000000"/>
                <w:sz w:val="22"/>
                <w:szCs w:val="22"/>
              </w:rPr>
            </w:pPr>
            <w:r>
              <w:rPr>
                <w:color w:val="000000"/>
                <w:sz w:val="22"/>
                <w:szCs w:val="22"/>
              </w:rPr>
              <w:t>- NSSM la realizarea asamblărilor prin filet.</w:t>
            </w:r>
          </w:p>
          <w:p w:rsidR="00DA05C6" w:rsidRPr="00DA05C6" w:rsidRDefault="00DA05C6" w:rsidP="007635C1">
            <w:pPr>
              <w:rPr>
                <w:b/>
                <w:color w:val="000000"/>
                <w:sz w:val="22"/>
                <w:szCs w:val="22"/>
              </w:rPr>
            </w:pPr>
            <w:r w:rsidRPr="009A21DD">
              <w:rPr>
                <w:b/>
                <w:color w:val="000000"/>
                <w:sz w:val="22"/>
                <w:szCs w:val="22"/>
              </w:rPr>
              <w:t>„Să ştii mai multe să fii mai bun</w:t>
            </w:r>
            <w:r>
              <w:rPr>
                <w:b/>
                <w:color w:val="000000"/>
                <w:sz w:val="22"/>
                <w:szCs w:val="22"/>
              </w:rPr>
              <w:t>!</w:t>
            </w:r>
            <w:r w:rsidRPr="009A21DD">
              <w:rPr>
                <w:b/>
                <w:color w:val="000000"/>
                <w:sz w:val="22"/>
                <w:szCs w:val="22"/>
              </w:rPr>
              <w:t>”</w:t>
            </w:r>
          </w:p>
          <w:p w:rsidR="007635C1" w:rsidRPr="00FF1C6A" w:rsidRDefault="007635C1" w:rsidP="007635C1">
            <w:pPr>
              <w:ind w:firstLine="33"/>
              <w:rPr>
                <w:b/>
                <w:color w:val="000000"/>
                <w:sz w:val="22"/>
                <w:szCs w:val="22"/>
              </w:rPr>
            </w:pPr>
            <w:r w:rsidRPr="00FF1C6A">
              <w:rPr>
                <w:b/>
                <w:color w:val="000000"/>
                <w:sz w:val="22"/>
                <w:szCs w:val="22"/>
              </w:rPr>
              <w:t xml:space="preserve">3. 2. </w:t>
            </w:r>
            <w:r>
              <w:rPr>
                <w:b/>
                <w:color w:val="000000"/>
                <w:sz w:val="22"/>
                <w:szCs w:val="22"/>
              </w:rPr>
              <w:t>Asamblări prin formă</w:t>
            </w:r>
          </w:p>
          <w:p w:rsidR="007635C1" w:rsidRDefault="007635C1" w:rsidP="007635C1">
            <w:pPr>
              <w:rPr>
                <w:color w:val="000000"/>
                <w:sz w:val="22"/>
                <w:szCs w:val="22"/>
              </w:rPr>
            </w:pPr>
            <w:r>
              <w:rPr>
                <w:color w:val="000000"/>
                <w:sz w:val="22"/>
                <w:szCs w:val="22"/>
              </w:rPr>
              <w:t>- asamblări prin pene (montarea şi demontarea penelor, SDV-uri, NSSM la realizarea asamblărilor prin pene);</w:t>
            </w:r>
          </w:p>
          <w:p w:rsidR="007635C1" w:rsidRDefault="007635C1" w:rsidP="007635C1">
            <w:pPr>
              <w:rPr>
                <w:color w:val="000000"/>
                <w:sz w:val="22"/>
                <w:szCs w:val="22"/>
              </w:rPr>
            </w:pPr>
            <w:r>
              <w:rPr>
                <w:color w:val="000000"/>
                <w:sz w:val="22"/>
                <w:szCs w:val="22"/>
              </w:rPr>
              <w:t>- asamblări prin caneluri (clasificarea asamblărilor după forma canelurilor şi după modul cum se realizează centrarea butucului pe arbore, tehnologia de execuţie a asamblărilor prin caneluri, SDV-uri necesare, NSSM la realizarea asamblărilor prin caneluri);</w:t>
            </w:r>
          </w:p>
          <w:p w:rsidR="007635C1" w:rsidRDefault="007635C1" w:rsidP="007635C1">
            <w:pPr>
              <w:rPr>
                <w:color w:val="000000"/>
                <w:sz w:val="22"/>
                <w:szCs w:val="22"/>
              </w:rPr>
            </w:pPr>
            <w:r>
              <w:rPr>
                <w:color w:val="000000"/>
                <w:sz w:val="22"/>
                <w:szCs w:val="22"/>
              </w:rPr>
              <w:t>- asamblări cu profile poligonale (avantaje şi dezavantaje, tipuri de profile, domeniile de utilizare ale arborilor cu profil K);</w:t>
            </w:r>
          </w:p>
          <w:p w:rsidR="007635C1" w:rsidRDefault="007635C1" w:rsidP="007635C1">
            <w:pPr>
              <w:rPr>
                <w:color w:val="000000"/>
                <w:sz w:val="22"/>
                <w:szCs w:val="22"/>
              </w:rPr>
            </w:pPr>
            <w:r>
              <w:rPr>
                <w:color w:val="000000"/>
                <w:sz w:val="22"/>
                <w:szCs w:val="22"/>
              </w:rPr>
              <w:t xml:space="preserve">- asamblări cu ştifturi şi bolţuri (forme constructive, materiale de execuţie, rolul asamblărilor cu ştifturi şi bolţuri, tehnologii de execuţie, NSSM la asamblarea cu </w:t>
            </w:r>
            <w:r>
              <w:rPr>
                <w:color w:val="000000"/>
                <w:sz w:val="22"/>
                <w:szCs w:val="22"/>
              </w:rPr>
              <w:lastRenderedPageBreak/>
              <w:t>ştifturi şi bolţuri).</w:t>
            </w:r>
          </w:p>
          <w:p w:rsidR="007635C1" w:rsidRPr="00530FD6" w:rsidRDefault="007635C1" w:rsidP="007635C1">
            <w:pPr>
              <w:rPr>
                <w:b/>
                <w:color w:val="000000"/>
                <w:sz w:val="22"/>
                <w:szCs w:val="22"/>
              </w:rPr>
            </w:pPr>
            <w:r>
              <w:rPr>
                <w:b/>
                <w:color w:val="000000"/>
                <w:sz w:val="22"/>
                <w:szCs w:val="22"/>
              </w:rPr>
              <w:t>3.3. Asamblări prin forţe</w:t>
            </w:r>
            <w:r w:rsidRPr="00530FD6">
              <w:rPr>
                <w:b/>
                <w:color w:val="000000"/>
                <w:sz w:val="22"/>
                <w:szCs w:val="22"/>
              </w:rPr>
              <w:t xml:space="preserve"> de frecare</w:t>
            </w:r>
          </w:p>
          <w:p w:rsidR="007635C1" w:rsidRDefault="007635C1" w:rsidP="007635C1">
            <w:pPr>
              <w:rPr>
                <w:color w:val="000000"/>
                <w:sz w:val="22"/>
                <w:szCs w:val="22"/>
              </w:rPr>
            </w:pPr>
            <w:r>
              <w:rPr>
                <w:color w:val="000000"/>
                <w:sz w:val="22"/>
                <w:szCs w:val="22"/>
              </w:rPr>
              <w:t>- asamblări prin strângere pe con (SDV-uri, tehnologie de execuţie, controlul asamblării, NSSM la realizarea asamblării prin strângere pe con);</w:t>
            </w:r>
          </w:p>
          <w:p w:rsidR="007635C1" w:rsidRDefault="007635C1" w:rsidP="007635C1">
            <w:pPr>
              <w:rPr>
                <w:color w:val="000000"/>
                <w:sz w:val="22"/>
                <w:szCs w:val="22"/>
              </w:rPr>
            </w:pPr>
            <w:r>
              <w:rPr>
                <w:color w:val="000000"/>
                <w:sz w:val="22"/>
                <w:szCs w:val="22"/>
              </w:rPr>
              <w:t xml:space="preserve">- asamblări cu inele tronconice (avantaje şi dezavantaje, </w:t>
            </w:r>
          </w:p>
          <w:p w:rsidR="007635C1" w:rsidRDefault="007635C1" w:rsidP="007635C1">
            <w:pPr>
              <w:rPr>
                <w:color w:val="000000"/>
                <w:sz w:val="22"/>
                <w:szCs w:val="22"/>
              </w:rPr>
            </w:pPr>
            <w:r>
              <w:rPr>
                <w:color w:val="000000"/>
                <w:sz w:val="22"/>
                <w:szCs w:val="22"/>
              </w:rPr>
              <w:t>SDV-uri, tehnologie de execuţie, NSSM la realizarea asamblării cu inele tronconice);</w:t>
            </w:r>
          </w:p>
          <w:p w:rsidR="007635C1" w:rsidRDefault="007635C1" w:rsidP="007635C1">
            <w:pPr>
              <w:rPr>
                <w:color w:val="000000"/>
                <w:sz w:val="22"/>
                <w:szCs w:val="22"/>
              </w:rPr>
            </w:pPr>
            <w:r>
              <w:rPr>
                <w:color w:val="000000"/>
                <w:sz w:val="22"/>
                <w:szCs w:val="22"/>
              </w:rPr>
              <w:t>- asamblări cu brăţări elastice (avantaje şi dezavantaje, tipuri de brăţări elastice, SDV-uri, tehnologie de execuţie, NSSM la asamblarea cu brăţări elastice).</w:t>
            </w:r>
          </w:p>
          <w:p w:rsidR="007635C1" w:rsidRDefault="007635C1" w:rsidP="007635C1">
            <w:pPr>
              <w:rPr>
                <w:b/>
                <w:color w:val="000000"/>
                <w:sz w:val="22"/>
                <w:szCs w:val="22"/>
              </w:rPr>
            </w:pPr>
            <w:r w:rsidRPr="000A14D8">
              <w:rPr>
                <w:b/>
                <w:color w:val="000000"/>
                <w:sz w:val="22"/>
                <w:szCs w:val="22"/>
              </w:rPr>
              <w:t xml:space="preserve">3.4. </w:t>
            </w:r>
            <w:r>
              <w:rPr>
                <w:b/>
                <w:color w:val="000000"/>
                <w:sz w:val="22"/>
                <w:szCs w:val="22"/>
              </w:rPr>
              <w:t>Asamblări elastice</w:t>
            </w:r>
          </w:p>
          <w:p w:rsidR="007635C1" w:rsidRPr="000A14D8" w:rsidRDefault="007635C1" w:rsidP="007635C1">
            <w:pPr>
              <w:rPr>
                <w:color w:val="000000"/>
                <w:sz w:val="22"/>
                <w:szCs w:val="22"/>
              </w:rPr>
            </w:pPr>
            <w:r>
              <w:rPr>
                <w:b/>
                <w:color w:val="000000"/>
                <w:sz w:val="22"/>
                <w:szCs w:val="22"/>
              </w:rPr>
              <w:t xml:space="preserve">- </w:t>
            </w:r>
            <w:r w:rsidRPr="000A14D8">
              <w:rPr>
                <w:color w:val="000000"/>
                <w:sz w:val="22"/>
                <w:szCs w:val="22"/>
              </w:rPr>
              <w:t xml:space="preserve">domenii de utilizare; </w:t>
            </w:r>
          </w:p>
          <w:p w:rsidR="007635C1" w:rsidRDefault="007635C1" w:rsidP="007635C1">
            <w:pPr>
              <w:rPr>
                <w:color w:val="000000"/>
                <w:sz w:val="22"/>
                <w:szCs w:val="22"/>
              </w:rPr>
            </w:pPr>
            <w:r>
              <w:rPr>
                <w:b/>
                <w:color w:val="000000"/>
                <w:sz w:val="22"/>
                <w:szCs w:val="22"/>
              </w:rPr>
              <w:t xml:space="preserve">- </w:t>
            </w:r>
            <w:r>
              <w:rPr>
                <w:color w:val="000000"/>
                <w:sz w:val="22"/>
                <w:szCs w:val="22"/>
              </w:rPr>
              <w:t>montarea arcurilor elicoidale (arcuri comprimate, arcuri tensionate, SDV-uri, tehnologie de execuţie, dispozitive necesare precomprimării arcurilor);</w:t>
            </w:r>
          </w:p>
          <w:p w:rsidR="007635C1" w:rsidRDefault="007635C1" w:rsidP="007635C1">
            <w:pPr>
              <w:rPr>
                <w:color w:val="000000"/>
                <w:sz w:val="22"/>
                <w:szCs w:val="22"/>
              </w:rPr>
            </w:pPr>
            <w:r>
              <w:rPr>
                <w:color w:val="000000"/>
                <w:sz w:val="22"/>
                <w:szCs w:val="22"/>
              </w:rPr>
              <w:t>- tehnologia samblării şi montării arcurilor în foi;</w:t>
            </w:r>
          </w:p>
          <w:p w:rsidR="007635C1" w:rsidRDefault="007635C1" w:rsidP="007635C1">
            <w:pPr>
              <w:rPr>
                <w:color w:val="000000"/>
                <w:sz w:val="22"/>
                <w:szCs w:val="22"/>
              </w:rPr>
            </w:pPr>
            <w:r>
              <w:rPr>
                <w:color w:val="000000"/>
                <w:sz w:val="22"/>
                <w:szCs w:val="22"/>
              </w:rPr>
              <w:t>- controlul asamblărilor cu arcuri;</w:t>
            </w:r>
          </w:p>
          <w:p w:rsidR="007635C1" w:rsidRPr="000A14D8" w:rsidRDefault="007635C1" w:rsidP="007635C1">
            <w:pPr>
              <w:rPr>
                <w:color w:val="000000"/>
                <w:sz w:val="22"/>
                <w:szCs w:val="22"/>
              </w:rPr>
            </w:pPr>
            <w:r>
              <w:rPr>
                <w:color w:val="000000"/>
                <w:sz w:val="22"/>
                <w:szCs w:val="22"/>
              </w:rPr>
              <w:t>- NSSM la samablarea cu arcuri.</w:t>
            </w:r>
          </w:p>
          <w:p w:rsidR="007635C1" w:rsidRPr="00154FEE" w:rsidRDefault="007635C1" w:rsidP="007635C1">
            <w:pPr>
              <w:rPr>
                <w:b/>
                <w:color w:val="000000"/>
                <w:sz w:val="22"/>
                <w:szCs w:val="22"/>
              </w:rPr>
            </w:pPr>
            <w:r w:rsidRPr="009A21DD">
              <w:rPr>
                <w:b/>
                <w:color w:val="000000"/>
                <w:sz w:val="22"/>
                <w:szCs w:val="22"/>
              </w:rPr>
              <w:t xml:space="preserve"> </w:t>
            </w:r>
            <w:r>
              <w:rPr>
                <w:b/>
                <w:color w:val="000000"/>
                <w:sz w:val="22"/>
                <w:szCs w:val="22"/>
              </w:rPr>
              <w:t>4</w:t>
            </w:r>
            <w:r w:rsidRPr="00154FEE">
              <w:rPr>
                <w:b/>
                <w:color w:val="000000"/>
                <w:sz w:val="22"/>
                <w:szCs w:val="22"/>
              </w:rPr>
              <w:t xml:space="preserve">. </w:t>
            </w:r>
            <w:r>
              <w:rPr>
                <w:b/>
                <w:color w:val="000000"/>
                <w:sz w:val="22"/>
                <w:szCs w:val="22"/>
              </w:rPr>
              <w:t>Recapitulare finală</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r>
              <w:rPr>
                <w:b/>
                <w:color w:val="000000"/>
                <w:sz w:val="22"/>
                <w:szCs w:val="22"/>
              </w:rPr>
              <w:lastRenderedPageBreak/>
              <w:t>(</w:t>
            </w:r>
            <w:r w:rsidR="007C09F7">
              <w:rPr>
                <w:b/>
                <w:color w:val="000000"/>
                <w:sz w:val="22"/>
                <w:szCs w:val="22"/>
              </w:rPr>
              <w:t>8)</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1</w:t>
            </w:r>
          </w:p>
          <w:p w:rsidR="007635C1" w:rsidRPr="00D72FC9" w:rsidRDefault="007635C1" w:rsidP="007635C1">
            <w:pPr>
              <w:jc w:val="center"/>
              <w:rPr>
                <w:color w:val="000000"/>
                <w:sz w:val="22"/>
                <w:szCs w:val="22"/>
              </w:rPr>
            </w:pPr>
            <w:r>
              <w:rPr>
                <w:color w:val="000000"/>
                <w:sz w:val="22"/>
                <w:szCs w:val="22"/>
              </w:rPr>
              <w:t>2</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1</w:t>
            </w:r>
          </w:p>
          <w:p w:rsidR="007635C1" w:rsidRPr="00D72FC9"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b/>
                <w:color w:val="000000"/>
                <w:sz w:val="22"/>
                <w:szCs w:val="22"/>
              </w:rPr>
            </w:pPr>
            <w:r w:rsidRPr="000D7211">
              <w:rPr>
                <w:b/>
                <w:color w:val="000000"/>
                <w:sz w:val="22"/>
                <w:szCs w:val="22"/>
              </w:rPr>
              <w:t>(8)</w:t>
            </w:r>
          </w:p>
          <w:p w:rsidR="007635C1" w:rsidRPr="000D7211" w:rsidRDefault="007635C1" w:rsidP="007635C1">
            <w:pPr>
              <w:jc w:val="center"/>
              <w:rPr>
                <w:color w:val="000000"/>
                <w:sz w:val="22"/>
                <w:szCs w:val="22"/>
              </w:rPr>
            </w:pPr>
            <w:r w:rsidRPr="000D7211">
              <w:rPr>
                <w:color w:val="000000"/>
                <w:sz w:val="22"/>
                <w:szCs w:val="22"/>
              </w:rPr>
              <w:t>2</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p>
          <w:p w:rsidR="007635C1" w:rsidRDefault="007635C1" w:rsidP="007635C1">
            <w:pPr>
              <w:jc w:val="center"/>
              <w:rPr>
                <w:color w:val="000000"/>
                <w:sz w:val="22"/>
                <w:szCs w:val="22"/>
              </w:rPr>
            </w:pPr>
            <w:r w:rsidRPr="000D7211">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p>
          <w:p w:rsidR="007635C1" w:rsidRPr="00316957" w:rsidRDefault="007635C1" w:rsidP="007635C1">
            <w:pPr>
              <w:jc w:val="center"/>
              <w:rPr>
                <w:b/>
                <w:color w:val="000000"/>
                <w:sz w:val="22"/>
                <w:szCs w:val="22"/>
              </w:rPr>
            </w:pPr>
            <w:r>
              <w:rPr>
                <w:b/>
                <w:color w:val="000000"/>
                <w:sz w:val="22"/>
                <w:szCs w:val="22"/>
              </w:rPr>
              <w:t>(8)</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Pr>
                <w:color w:val="000000"/>
                <w:sz w:val="22"/>
                <w:szCs w:val="22"/>
              </w:rPr>
              <w:t>1</w:t>
            </w:r>
          </w:p>
          <w:p w:rsidR="007635C1" w:rsidRPr="00316957" w:rsidRDefault="007635C1" w:rsidP="007635C1">
            <w:pPr>
              <w:jc w:val="center"/>
              <w:rPr>
                <w:color w:val="000000"/>
                <w:sz w:val="22"/>
                <w:szCs w:val="22"/>
              </w:rPr>
            </w:pPr>
            <w:r w:rsidRPr="00316957">
              <w:rPr>
                <w:color w:val="000000"/>
                <w:sz w:val="22"/>
                <w:szCs w:val="22"/>
              </w:rPr>
              <w:t>1</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7C09F7">
              <w:rPr>
                <w:b/>
                <w:color w:val="000000"/>
                <w:sz w:val="22"/>
                <w:szCs w:val="22"/>
              </w:rPr>
              <w:t>6</w:t>
            </w:r>
            <w:r>
              <w:rPr>
                <w:b/>
                <w:color w:val="000000"/>
                <w:sz w:val="22"/>
                <w:szCs w:val="22"/>
              </w:rPr>
              <w:t>)</w:t>
            </w:r>
          </w:p>
          <w:p w:rsidR="007635C1" w:rsidRPr="000D7211" w:rsidRDefault="007635C1" w:rsidP="007635C1">
            <w:pPr>
              <w:jc w:val="center"/>
              <w:rPr>
                <w:color w:val="000000"/>
                <w:sz w:val="22"/>
                <w:szCs w:val="22"/>
              </w:rPr>
            </w:pPr>
            <w:r w:rsidRPr="000D7211">
              <w:rPr>
                <w:color w:val="000000"/>
                <w:sz w:val="22"/>
                <w:szCs w:val="22"/>
              </w:rPr>
              <w:t>1</w:t>
            </w:r>
          </w:p>
          <w:p w:rsidR="007635C1" w:rsidRDefault="007635C1" w:rsidP="007635C1">
            <w:pPr>
              <w:jc w:val="center"/>
              <w:rPr>
                <w:b/>
                <w:color w:val="000000"/>
                <w:sz w:val="22"/>
                <w:szCs w:val="22"/>
              </w:rPr>
            </w:pPr>
          </w:p>
          <w:p w:rsidR="007635C1" w:rsidRPr="000D7211" w:rsidRDefault="007635C1" w:rsidP="007635C1">
            <w:pPr>
              <w:jc w:val="center"/>
              <w:rPr>
                <w:color w:val="000000"/>
                <w:sz w:val="22"/>
                <w:szCs w:val="22"/>
              </w:rPr>
            </w:pPr>
            <w:r w:rsidRPr="000D7211">
              <w:rPr>
                <w:color w:val="000000"/>
                <w:sz w:val="22"/>
                <w:szCs w:val="22"/>
              </w:rPr>
              <w:t>1</w:t>
            </w:r>
          </w:p>
          <w:p w:rsidR="007635C1" w:rsidRDefault="007635C1" w:rsidP="007635C1">
            <w:pPr>
              <w:jc w:val="center"/>
              <w:rPr>
                <w:color w:val="000000"/>
                <w:sz w:val="22"/>
                <w:szCs w:val="22"/>
              </w:rPr>
            </w:pPr>
          </w:p>
          <w:p w:rsidR="007635C1" w:rsidRPr="000D7211" w:rsidRDefault="007635C1" w:rsidP="007635C1">
            <w:pPr>
              <w:jc w:val="center"/>
              <w:rPr>
                <w:color w:val="000000"/>
                <w:sz w:val="22"/>
                <w:szCs w:val="22"/>
              </w:rPr>
            </w:pPr>
            <w:r w:rsidRPr="000D7211">
              <w:rPr>
                <w:color w:val="000000"/>
                <w:sz w:val="22"/>
                <w:szCs w:val="22"/>
              </w:rPr>
              <w:t>1</w:t>
            </w:r>
          </w:p>
          <w:p w:rsidR="007635C1" w:rsidRPr="000D7211" w:rsidRDefault="007C09F7"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sidRPr="000D7211">
              <w:rPr>
                <w:color w:val="000000"/>
                <w:sz w:val="22"/>
                <w:szCs w:val="22"/>
              </w:rPr>
              <w:lastRenderedPageBreak/>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b/>
                <w:color w:val="000000"/>
                <w:sz w:val="22"/>
                <w:szCs w:val="22"/>
              </w:rPr>
            </w:pPr>
            <w:r w:rsidRPr="00306B44">
              <w:rPr>
                <w:b/>
                <w:color w:val="000000"/>
                <w:sz w:val="22"/>
                <w:szCs w:val="22"/>
              </w:rPr>
              <w:t>(</w:t>
            </w:r>
            <w:r>
              <w:rPr>
                <w:b/>
                <w:color w:val="000000"/>
                <w:sz w:val="22"/>
                <w:szCs w:val="22"/>
              </w:rPr>
              <w:t>4</w:t>
            </w:r>
            <w:r w:rsidRPr="00306B44">
              <w:rPr>
                <w:b/>
                <w:color w:val="000000"/>
                <w:sz w:val="22"/>
                <w:szCs w:val="22"/>
              </w:rPr>
              <w:t>)</w:t>
            </w:r>
          </w:p>
          <w:p w:rsidR="007635C1" w:rsidRDefault="007635C1" w:rsidP="007635C1">
            <w:pPr>
              <w:jc w:val="center"/>
              <w:rPr>
                <w:color w:val="000000"/>
                <w:sz w:val="22"/>
                <w:szCs w:val="22"/>
              </w:rPr>
            </w:pPr>
            <w:r w:rsidRPr="00306B44">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sidR="00DA05C6">
              <w:rPr>
                <w:b/>
                <w:color w:val="000000"/>
                <w:sz w:val="22"/>
                <w:szCs w:val="22"/>
              </w:rPr>
              <w:t>6</w:t>
            </w:r>
            <w:r w:rsidRPr="00306B44">
              <w:rPr>
                <w:b/>
                <w:color w:val="000000"/>
                <w:sz w:val="22"/>
                <w:szCs w:val="22"/>
              </w:rPr>
              <w:t>)</w:t>
            </w:r>
          </w:p>
          <w:p w:rsidR="007635C1" w:rsidRDefault="007635C1" w:rsidP="007635C1">
            <w:pPr>
              <w:jc w:val="center"/>
              <w:rPr>
                <w:color w:val="000000"/>
                <w:sz w:val="22"/>
                <w:szCs w:val="22"/>
              </w:rPr>
            </w:pPr>
            <w:r w:rsidRPr="00306B44">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03A" w:rsidP="007635C1">
            <w:pPr>
              <w:jc w:val="center"/>
              <w:rPr>
                <w:color w:val="000000"/>
                <w:sz w:val="22"/>
                <w:szCs w:val="22"/>
              </w:rPr>
            </w:pPr>
            <w:r>
              <w:rPr>
                <w:color w:val="000000"/>
                <w:sz w:val="22"/>
                <w:szCs w:val="22"/>
              </w:rPr>
              <w:t>1</w:t>
            </w:r>
          </w:p>
          <w:p w:rsidR="007635C1" w:rsidRDefault="000941E9"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0941E9"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p>
          <w:p w:rsidR="00DA05C6" w:rsidRDefault="00DA05C6" w:rsidP="007635C1">
            <w:pPr>
              <w:jc w:val="center"/>
              <w:rPr>
                <w:b/>
                <w:color w:val="000000"/>
                <w:sz w:val="22"/>
                <w:szCs w:val="22"/>
              </w:rPr>
            </w:pPr>
            <w:r>
              <w:rPr>
                <w:b/>
                <w:color w:val="000000"/>
                <w:sz w:val="22"/>
                <w:szCs w:val="22"/>
              </w:rPr>
              <w:t>(2)</w:t>
            </w:r>
          </w:p>
          <w:p w:rsidR="007635C1" w:rsidRDefault="007635C1" w:rsidP="007635C1">
            <w:pPr>
              <w:jc w:val="center"/>
              <w:rPr>
                <w:b/>
                <w:color w:val="000000"/>
                <w:sz w:val="22"/>
                <w:szCs w:val="22"/>
              </w:rPr>
            </w:pPr>
            <w:r w:rsidRPr="00306B44">
              <w:rPr>
                <w:b/>
                <w:color w:val="000000"/>
                <w:sz w:val="22"/>
                <w:szCs w:val="22"/>
              </w:rPr>
              <w:t>(</w:t>
            </w:r>
            <w:r>
              <w:rPr>
                <w:b/>
                <w:color w:val="000000"/>
                <w:sz w:val="22"/>
                <w:szCs w:val="22"/>
              </w:rPr>
              <w:t>8</w:t>
            </w:r>
            <w:r w:rsidRPr="00306B44">
              <w:rPr>
                <w:b/>
                <w:color w:val="000000"/>
                <w:sz w:val="22"/>
                <w:szCs w:val="22"/>
              </w:rPr>
              <w:t>)</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Pr>
                <w:b/>
                <w:color w:val="000000"/>
                <w:sz w:val="22"/>
                <w:szCs w:val="22"/>
              </w:rPr>
              <w:t>6</w:t>
            </w:r>
            <w:r w:rsidRPr="00306B44">
              <w:rPr>
                <w:b/>
                <w:color w:val="000000"/>
                <w:sz w:val="22"/>
                <w:szCs w:val="22"/>
              </w:rPr>
              <w:t>)</w:t>
            </w: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0941E9" w:rsidRDefault="000941E9" w:rsidP="007635C1">
            <w:pPr>
              <w:jc w:val="center"/>
              <w:rPr>
                <w:color w:val="000000"/>
                <w:sz w:val="22"/>
                <w:szCs w:val="22"/>
              </w:rPr>
            </w:pPr>
          </w:p>
          <w:p w:rsidR="007635C1" w:rsidRDefault="007635C1" w:rsidP="007635C1">
            <w:pPr>
              <w:jc w:val="center"/>
              <w:rPr>
                <w:b/>
                <w:color w:val="000000"/>
                <w:sz w:val="22"/>
                <w:szCs w:val="22"/>
              </w:rPr>
            </w:pPr>
            <w:r w:rsidRPr="00306B44">
              <w:rPr>
                <w:b/>
                <w:color w:val="000000"/>
                <w:sz w:val="22"/>
                <w:szCs w:val="22"/>
              </w:rPr>
              <w:t>(</w:t>
            </w:r>
            <w:r w:rsidR="00DA05C6">
              <w:rPr>
                <w:b/>
                <w:color w:val="000000"/>
                <w:sz w:val="22"/>
                <w:szCs w:val="22"/>
              </w:rPr>
              <w:t>6</w:t>
            </w:r>
            <w:r w:rsidRPr="00306B44">
              <w:rPr>
                <w:b/>
                <w:color w:val="000000"/>
                <w:sz w:val="22"/>
                <w:szCs w:val="22"/>
              </w:rPr>
              <w:t>)</w:t>
            </w:r>
          </w:p>
          <w:p w:rsidR="007635C1" w:rsidRDefault="0076303A" w:rsidP="007635C1">
            <w:pPr>
              <w:jc w:val="center"/>
              <w:rPr>
                <w:color w:val="000000"/>
                <w:sz w:val="22"/>
                <w:szCs w:val="22"/>
              </w:rPr>
            </w:pPr>
            <w:r>
              <w:rPr>
                <w:color w:val="000000"/>
                <w:sz w:val="22"/>
                <w:szCs w:val="22"/>
              </w:rPr>
              <w:t>1</w:t>
            </w:r>
          </w:p>
          <w:p w:rsidR="007635C1" w:rsidRDefault="00DA05C6" w:rsidP="007635C1">
            <w:pPr>
              <w:jc w:val="center"/>
              <w:rPr>
                <w:color w:val="000000"/>
                <w:sz w:val="22"/>
                <w:szCs w:val="22"/>
              </w:rPr>
            </w:pPr>
            <w:r>
              <w:rPr>
                <w:color w:val="000000"/>
                <w:sz w:val="22"/>
                <w:szCs w:val="22"/>
              </w:rPr>
              <w:t>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1</w:t>
            </w:r>
          </w:p>
          <w:p w:rsidR="007635C1" w:rsidRDefault="007635C1" w:rsidP="007635C1">
            <w:pPr>
              <w:jc w:val="center"/>
              <w:rPr>
                <w:color w:val="000000"/>
                <w:sz w:val="22"/>
                <w:szCs w:val="22"/>
              </w:rPr>
            </w:pPr>
            <w:r>
              <w:rPr>
                <w:color w:val="000000"/>
                <w:sz w:val="22"/>
                <w:szCs w:val="22"/>
              </w:rPr>
              <w:t>1</w:t>
            </w:r>
          </w:p>
          <w:p w:rsidR="007635C1" w:rsidRDefault="00DA05C6" w:rsidP="007635C1">
            <w:pPr>
              <w:jc w:val="center"/>
              <w:rPr>
                <w:color w:val="000000"/>
                <w:sz w:val="22"/>
                <w:szCs w:val="22"/>
              </w:rPr>
            </w:pPr>
            <w:r>
              <w:rPr>
                <w:color w:val="000000"/>
                <w:sz w:val="22"/>
                <w:szCs w:val="22"/>
              </w:rPr>
              <w:t>1</w:t>
            </w:r>
          </w:p>
          <w:p w:rsidR="007635C1" w:rsidRPr="00306B44" w:rsidRDefault="007635C1" w:rsidP="007635C1">
            <w:pPr>
              <w:jc w:val="center"/>
              <w:rPr>
                <w:b/>
                <w:color w:val="000000"/>
                <w:sz w:val="22"/>
                <w:szCs w:val="22"/>
              </w:rPr>
            </w:pPr>
            <w:r w:rsidRPr="00306B44">
              <w:rPr>
                <w:b/>
                <w:color w:val="000000"/>
                <w:sz w:val="22"/>
                <w:szCs w:val="22"/>
              </w:rPr>
              <w:t xml:space="preserve"> (2)</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8</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(1</w:t>
            </w:r>
            <w:r w:rsidR="008C3BD6">
              <w:rPr>
                <w:b/>
                <w:color w:val="000000"/>
                <w:sz w:val="22"/>
                <w:szCs w:val="22"/>
              </w:rPr>
              <w:t>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4</w:t>
            </w:r>
            <w:r>
              <w:rPr>
                <w:b/>
                <w:color w:val="000000"/>
                <w:sz w:val="22"/>
                <w:szCs w:val="22"/>
              </w:rPr>
              <w:t>)</w:t>
            </w: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16</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8C3BD6" w:rsidRDefault="008C3BD6"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8C3BD6" w:rsidRDefault="008C3BD6"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 xml:space="preserve"> (</w:t>
            </w:r>
            <w:r w:rsidR="008C3BD6">
              <w:rPr>
                <w:b/>
                <w:color w:val="000000"/>
                <w:sz w:val="22"/>
                <w:szCs w:val="22"/>
              </w:rPr>
              <w:t>12</w:t>
            </w:r>
            <w:r>
              <w:rPr>
                <w:b/>
                <w:color w:val="000000"/>
                <w:sz w:val="22"/>
                <w:szCs w:val="22"/>
              </w:rPr>
              <w:t>)</w:t>
            </w: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Default="007635C1" w:rsidP="007635C1">
            <w:pPr>
              <w:jc w:val="center"/>
              <w:rPr>
                <w:b/>
                <w:color w:val="000000"/>
                <w:sz w:val="22"/>
                <w:szCs w:val="22"/>
              </w:rPr>
            </w:pPr>
            <w:r>
              <w:rPr>
                <w:b/>
                <w:color w:val="000000"/>
                <w:sz w:val="22"/>
                <w:szCs w:val="22"/>
              </w:rPr>
              <w:t>(</w:t>
            </w:r>
            <w:r w:rsidR="008C3BD6">
              <w:rPr>
                <w:b/>
                <w:color w:val="000000"/>
                <w:sz w:val="22"/>
                <w:szCs w:val="22"/>
              </w:rPr>
              <w:t>4</w:t>
            </w:r>
            <w:r>
              <w:rPr>
                <w:b/>
                <w:color w:val="000000"/>
                <w:sz w:val="22"/>
                <w:szCs w:val="22"/>
              </w:rPr>
              <w:t>)</w:t>
            </w:r>
          </w:p>
          <w:p w:rsidR="007635C1" w:rsidRPr="00862E52" w:rsidRDefault="007635C1" w:rsidP="007635C1">
            <w:pPr>
              <w:jc w:val="center"/>
              <w:rPr>
                <w:b/>
                <w:color w:val="000000"/>
                <w:sz w:val="22"/>
                <w:szCs w:val="22"/>
              </w:rPr>
            </w:pP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b/>
                <w:color w:val="000000"/>
                <w:sz w:val="22"/>
                <w:szCs w:val="22"/>
              </w:rPr>
            </w:pPr>
          </w:p>
          <w:p w:rsidR="007635C1" w:rsidRDefault="007635C1" w:rsidP="007635C1">
            <w:pPr>
              <w:jc w:val="center"/>
              <w:rPr>
                <w:b/>
                <w:color w:val="000000"/>
                <w:sz w:val="22"/>
                <w:szCs w:val="22"/>
              </w:rPr>
            </w:pPr>
          </w:p>
          <w:p w:rsidR="007635C1" w:rsidRPr="00D72FC9" w:rsidRDefault="007635C1" w:rsidP="007635C1">
            <w:pPr>
              <w:jc w:val="center"/>
              <w:rPr>
                <w:color w:val="000000"/>
                <w:sz w:val="22"/>
                <w:szCs w:val="22"/>
              </w:rPr>
            </w:pPr>
            <w:r w:rsidRPr="00D72FC9">
              <w:rPr>
                <w:color w:val="000000"/>
                <w:sz w:val="22"/>
                <w:szCs w:val="22"/>
              </w:rPr>
              <w:t>S1</w:t>
            </w:r>
          </w:p>
          <w:p w:rsidR="007635C1" w:rsidRDefault="007635C1" w:rsidP="007635C1">
            <w:pPr>
              <w:jc w:val="center"/>
              <w:rPr>
                <w:color w:val="000000"/>
                <w:sz w:val="22"/>
                <w:szCs w:val="22"/>
              </w:rPr>
            </w:pPr>
            <w:r>
              <w:rPr>
                <w:color w:val="000000"/>
                <w:sz w:val="22"/>
                <w:szCs w:val="22"/>
              </w:rPr>
              <w:t xml:space="preserve"> S1, S2</w:t>
            </w:r>
          </w:p>
          <w:p w:rsidR="007635C1" w:rsidRPr="00D72FC9" w:rsidRDefault="007635C1" w:rsidP="007635C1">
            <w:pPr>
              <w:jc w:val="center"/>
              <w:rPr>
                <w:color w:val="000000"/>
                <w:sz w:val="22"/>
                <w:szCs w:val="22"/>
              </w:rPr>
            </w:pPr>
            <w:r w:rsidRPr="00D72FC9">
              <w:rPr>
                <w:color w:val="000000"/>
                <w:sz w:val="22"/>
                <w:szCs w:val="22"/>
              </w:rPr>
              <w:t>S2</w:t>
            </w:r>
          </w:p>
          <w:p w:rsidR="007635C1" w:rsidRDefault="007635C1" w:rsidP="007635C1">
            <w:pPr>
              <w:jc w:val="center"/>
              <w:rPr>
                <w:color w:val="000000"/>
                <w:sz w:val="22"/>
                <w:szCs w:val="22"/>
              </w:rPr>
            </w:pPr>
            <w:r>
              <w:rPr>
                <w:color w:val="000000"/>
                <w:sz w:val="22"/>
                <w:szCs w:val="22"/>
              </w:rPr>
              <w:t>S3</w:t>
            </w:r>
          </w:p>
          <w:p w:rsidR="007635C1" w:rsidRPr="00D72FC9" w:rsidRDefault="007635C1" w:rsidP="007635C1">
            <w:pPr>
              <w:jc w:val="center"/>
              <w:rPr>
                <w:color w:val="000000"/>
                <w:sz w:val="22"/>
                <w:szCs w:val="22"/>
              </w:rPr>
            </w:pPr>
            <w:r>
              <w:rPr>
                <w:color w:val="000000"/>
                <w:sz w:val="22"/>
                <w:szCs w:val="22"/>
              </w:rPr>
              <w:t>S4</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S5</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r w:rsidRPr="00D72FC9">
              <w:rPr>
                <w:color w:val="000000"/>
                <w:sz w:val="22"/>
                <w:szCs w:val="22"/>
              </w:rPr>
              <w:t>S</w:t>
            </w:r>
            <w:r>
              <w:rPr>
                <w:color w:val="000000"/>
                <w:sz w:val="22"/>
                <w:szCs w:val="22"/>
              </w:rPr>
              <w:t>6</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r>
              <w:rPr>
                <w:color w:val="000000"/>
                <w:sz w:val="22"/>
                <w:szCs w:val="22"/>
              </w:rPr>
              <w:t>S6, S7</w:t>
            </w:r>
          </w:p>
          <w:p w:rsidR="007635C1" w:rsidRPr="00D72FC9"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S7, S9</w:t>
            </w:r>
          </w:p>
          <w:p w:rsidR="007635C1"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Pr="00D72FC9" w:rsidRDefault="004F6751" w:rsidP="007635C1">
            <w:pPr>
              <w:jc w:val="center"/>
              <w:rPr>
                <w:color w:val="000000"/>
                <w:sz w:val="22"/>
                <w:szCs w:val="22"/>
              </w:rPr>
            </w:pPr>
            <w:r>
              <w:rPr>
                <w:color w:val="000000"/>
                <w:sz w:val="22"/>
                <w:szCs w:val="22"/>
              </w:rPr>
              <w:t>S9</w:t>
            </w:r>
          </w:p>
          <w:p w:rsidR="007635C1" w:rsidRPr="00D72FC9" w:rsidRDefault="007635C1" w:rsidP="007635C1">
            <w:pPr>
              <w:jc w:val="center"/>
              <w:rPr>
                <w:color w:val="000000"/>
                <w:sz w:val="22"/>
                <w:szCs w:val="22"/>
              </w:rPr>
            </w:pPr>
          </w:p>
          <w:p w:rsidR="007635C1" w:rsidRPr="00D72FC9"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S10</w:t>
            </w: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S10</w:t>
            </w:r>
          </w:p>
          <w:p w:rsidR="007635C1" w:rsidRDefault="004F6751" w:rsidP="007635C1">
            <w:pPr>
              <w:jc w:val="center"/>
              <w:rPr>
                <w:color w:val="000000"/>
                <w:sz w:val="22"/>
                <w:szCs w:val="22"/>
              </w:rPr>
            </w:pPr>
            <w:r>
              <w:rPr>
                <w:color w:val="000000"/>
                <w:sz w:val="22"/>
                <w:szCs w:val="22"/>
              </w:rPr>
              <w:t>S11</w:t>
            </w:r>
          </w:p>
          <w:p w:rsidR="007635C1" w:rsidRDefault="004F6751" w:rsidP="007635C1">
            <w:pPr>
              <w:jc w:val="center"/>
              <w:rPr>
                <w:color w:val="000000"/>
                <w:sz w:val="22"/>
                <w:szCs w:val="22"/>
              </w:rPr>
            </w:pPr>
            <w:r>
              <w:rPr>
                <w:color w:val="000000"/>
                <w:sz w:val="22"/>
                <w:szCs w:val="22"/>
              </w:rPr>
              <w:t>S11</w:t>
            </w:r>
          </w:p>
          <w:p w:rsidR="007635C1" w:rsidRDefault="004F6751" w:rsidP="007635C1">
            <w:pPr>
              <w:jc w:val="center"/>
              <w:rPr>
                <w:color w:val="000000"/>
                <w:sz w:val="22"/>
                <w:szCs w:val="22"/>
              </w:rPr>
            </w:pPr>
            <w:r>
              <w:rPr>
                <w:color w:val="000000"/>
                <w:sz w:val="22"/>
                <w:szCs w:val="22"/>
              </w:rPr>
              <w:t>S12</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Pr="00D72FC9" w:rsidRDefault="004F6751" w:rsidP="007635C1">
            <w:pPr>
              <w:jc w:val="center"/>
              <w:rPr>
                <w:color w:val="000000"/>
                <w:sz w:val="22"/>
                <w:szCs w:val="22"/>
              </w:rPr>
            </w:pPr>
            <w:r>
              <w:rPr>
                <w:color w:val="000000"/>
                <w:sz w:val="22"/>
                <w:szCs w:val="22"/>
              </w:rPr>
              <w:t>S13</w:t>
            </w:r>
          </w:p>
          <w:p w:rsidR="007635C1" w:rsidRDefault="004F6751" w:rsidP="007635C1">
            <w:pPr>
              <w:jc w:val="center"/>
              <w:rPr>
                <w:color w:val="000000"/>
                <w:sz w:val="22"/>
                <w:szCs w:val="22"/>
              </w:rPr>
            </w:pPr>
            <w:r>
              <w:rPr>
                <w:color w:val="000000"/>
                <w:sz w:val="22"/>
                <w:szCs w:val="22"/>
              </w:rPr>
              <w:t>S13</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S14</w:t>
            </w:r>
          </w:p>
          <w:p w:rsidR="007635C1" w:rsidRDefault="007635C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S14</w:t>
            </w:r>
          </w:p>
          <w:p w:rsidR="004F6751" w:rsidRDefault="004F6751" w:rsidP="007635C1">
            <w:pPr>
              <w:jc w:val="center"/>
              <w:rPr>
                <w:color w:val="000000"/>
                <w:sz w:val="22"/>
                <w:szCs w:val="22"/>
              </w:rPr>
            </w:pPr>
          </w:p>
          <w:p w:rsidR="007635C1" w:rsidRDefault="004F6751" w:rsidP="007635C1">
            <w:pPr>
              <w:jc w:val="center"/>
              <w:rPr>
                <w:color w:val="000000"/>
                <w:sz w:val="22"/>
                <w:szCs w:val="22"/>
              </w:rPr>
            </w:pPr>
            <w:r>
              <w:rPr>
                <w:color w:val="000000"/>
                <w:sz w:val="22"/>
                <w:szCs w:val="22"/>
              </w:rPr>
              <w:t>S15</w:t>
            </w:r>
          </w:p>
          <w:p w:rsidR="007635C1" w:rsidRDefault="004F6751" w:rsidP="007635C1">
            <w:pPr>
              <w:jc w:val="center"/>
              <w:rPr>
                <w:color w:val="000000"/>
                <w:sz w:val="22"/>
                <w:szCs w:val="22"/>
              </w:rPr>
            </w:pPr>
            <w:r>
              <w:rPr>
                <w:color w:val="000000"/>
                <w:sz w:val="22"/>
                <w:szCs w:val="22"/>
              </w:rPr>
              <w:t>S15</w:t>
            </w:r>
          </w:p>
          <w:p w:rsidR="007635C1" w:rsidRDefault="004F6751" w:rsidP="007635C1">
            <w:pPr>
              <w:jc w:val="center"/>
              <w:rPr>
                <w:color w:val="000000"/>
                <w:sz w:val="22"/>
                <w:szCs w:val="22"/>
              </w:rPr>
            </w:pPr>
            <w:r>
              <w:rPr>
                <w:color w:val="000000"/>
                <w:sz w:val="22"/>
                <w:szCs w:val="22"/>
              </w:rPr>
              <w:lastRenderedPageBreak/>
              <w:t>S16</w:t>
            </w:r>
          </w:p>
          <w:p w:rsidR="007635C1" w:rsidRDefault="007635C1" w:rsidP="007635C1">
            <w:pPr>
              <w:jc w:val="center"/>
              <w:rPr>
                <w:color w:val="000000"/>
                <w:sz w:val="22"/>
                <w:szCs w:val="22"/>
              </w:rPr>
            </w:pPr>
            <w:r>
              <w:rPr>
                <w:color w:val="000000"/>
                <w:sz w:val="22"/>
                <w:szCs w:val="22"/>
              </w:rPr>
              <w:t>S16</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S17</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S17</w:t>
            </w:r>
          </w:p>
          <w:p w:rsidR="007635C1" w:rsidRDefault="007635C1" w:rsidP="007635C1">
            <w:pPr>
              <w:jc w:val="center"/>
              <w:rPr>
                <w:color w:val="000000"/>
                <w:sz w:val="22"/>
                <w:szCs w:val="22"/>
              </w:rPr>
            </w:pPr>
            <w:r>
              <w:rPr>
                <w:color w:val="000000"/>
                <w:sz w:val="22"/>
                <w:szCs w:val="22"/>
              </w:rPr>
              <w:t>S18</w:t>
            </w:r>
          </w:p>
          <w:p w:rsidR="007635C1" w:rsidRDefault="007635C1" w:rsidP="007635C1">
            <w:pPr>
              <w:jc w:val="center"/>
              <w:rPr>
                <w:color w:val="000000"/>
                <w:sz w:val="22"/>
                <w:szCs w:val="22"/>
              </w:rPr>
            </w:pPr>
            <w:r>
              <w:rPr>
                <w:color w:val="000000"/>
                <w:sz w:val="22"/>
                <w:szCs w:val="22"/>
              </w:rPr>
              <w:t>S18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w:t>
            </w:r>
            <w:r w:rsidR="008C3BD6">
              <w:rPr>
                <w:color w:val="000000"/>
                <w:sz w:val="22"/>
                <w:szCs w:val="22"/>
              </w:rPr>
              <w:t>19</w:t>
            </w:r>
          </w:p>
          <w:p w:rsidR="00DA05C6" w:rsidRDefault="00DA05C6" w:rsidP="007635C1">
            <w:pPr>
              <w:jc w:val="center"/>
              <w:rPr>
                <w:color w:val="000000"/>
                <w:sz w:val="22"/>
                <w:szCs w:val="22"/>
              </w:rPr>
            </w:pPr>
            <w:r>
              <w:rPr>
                <w:color w:val="000000"/>
                <w:sz w:val="22"/>
                <w:szCs w:val="22"/>
              </w:rPr>
              <w:t>S20</w:t>
            </w:r>
            <w:r w:rsidR="007635C1">
              <w:rPr>
                <w:color w:val="000000"/>
                <w:sz w:val="22"/>
                <w:szCs w:val="22"/>
              </w:rPr>
              <w:t xml:space="preserve"> </w:t>
            </w:r>
          </w:p>
          <w:p w:rsidR="00DA05C6" w:rsidRDefault="00DA05C6" w:rsidP="007635C1">
            <w:pPr>
              <w:jc w:val="center"/>
              <w:rPr>
                <w:color w:val="000000"/>
                <w:sz w:val="22"/>
                <w:szCs w:val="22"/>
              </w:rPr>
            </w:pPr>
          </w:p>
          <w:p w:rsidR="007635C1" w:rsidRDefault="008C3BD6" w:rsidP="007635C1">
            <w:pPr>
              <w:jc w:val="center"/>
              <w:rPr>
                <w:color w:val="000000"/>
                <w:sz w:val="22"/>
                <w:szCs w:val="22"/>
              </w:rPr>
            </w:pPr>
            <w:r>
              <w:rPr>
                <w:color w:val="000000"/>
                <w:sz w:val="22"/>
                <w:szCs w:val="22"/>
              </w:rPr>
              <w:t>S20</w:t>
            </w:r>
          </w:p>
          <w:p w:rsidR="007635C1" w:rsidRDefault="007635C1" w:rsidP="007635C1">
            <w:pPr>
              <w:jc w:val="center"/>
              <w:rPr>
                <w:color w:val="000000"/>
                <w:sz w:val="22"/>
                <w:szCs w:val="22"/>
              </w:rPr>
            </w:pPr>
            <w:r>
              <w:rPr>
                <w:color w:val="000000"/>
                <w:sz w:val="22"/>
                <w:szCs w:val="22"/>
              </w:rPr>
              <w:t>S21</w:t>
            </w:r>
          </w:p>
          <w:p w:rsidR="007635C1" w:rsidRDefault="008C3BD6" w:rsidP="007635C1">
            <w:pPr>
              <w:jc w:val="center"/>
              <w:rPr>
                <w:color w:val="000000"/>
                <w:sz w:val="22"/>
                <w:szCs w:val="22"/>
              </w:rPr>
            </w:pPr>
            <w:r>
              <w:rPr>
                <w:color w:val="000000"/>
                <w:sz w:val="22"/>
                <w:szCs w:val="22"/>
              </w:rPr>
              <w:t>S21</w:t>
            </w:r>
          </w:p>
          <w:p w:rsidR="00DA05C6" w:rsidRPr="00D72FC9"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S25</w:t>
            </w: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S26</w:t>
            </w: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S27</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S29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S30</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S32</w:t>
            </w: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 xml:space="preserve"> S33</w:t>
            </w:r>
          </w:p>
          <w:p w:rsidR="007635C1" w:rsidRDefault="007635C1" w:rsidP="007635C1">
            <w:pPr>
              <w:jc w:val="center"/>
              <w:rPr>
                <w:color w:val="000000"/>
                <w:sz w:val="22"/>
                <w:szCs w:val="22"/>
              </w:rPr>
            </w:pPr>
            <w:r>
              <w:rPr>
                <w:color w:val="000000"/>
                <w:sz w:val="22"/>
                <w:szCs w:val="22"/>
              </w:rPr>
              <w:t>S33</w:t>
            </w:r>
          </w:p>
          <w:p w:rsidR="007635C1" w:rsidRDefault="007635C1" w:rsidP="007635C1">
            <w:pPr>
              <w:jc w:val="center"/>
              <w:rPr>
                <w:color w:val="000000"/>
                <w:sz w:val="22"/>
                <w:szCs w:val="22"/>
              </w:rPr>
            </w:pPr>
            <w:r>
              <w:rPr>
                <w:color w:val="000000"/>
                <w:sz w:val="22"/>
                <w:szCs w:val="22"/>
              </w:rPr>
              <w:t>S34</w:t>
            </w:r>
          </w:p>
          <w:p w:rsidR="00DA05C6" w:rsidRDefault="00DA05C6"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S34</w:t>
            </w:r>
          </w:p>
          <w:p w:rsidR="007635C1" w:rsidRDefault="007635C1" w:rsidP="007635C1">
            <w:pPr>
              <w:jc w:val="center"/>
              <w:rPr>
                <w:color w:val="000000"/>
                <w:sz w:val="22"/>
                <w:szCs w:val="22"/>
              </w:rPr>
            </w:pPr>
            <w:r>
              <w:rPr>
                <w:color w:val="000000"/>
                <w:sz w:val="22"/>
                <w:szCs w:val="22"/>
              </w:rPr>
              <w:t>S35</w:t>
            </w:r>
          </w:p>
          <w:p w:rsidR="007635C1" w:rsidRDefault="00DA05C6" w:rsidP="007635C1">
            <w:pPr>
              <w:jc w:val="center"/>
              <w:rPr>
                <w:color w:val="000000"/>
                <w:sz w:val="22"/>
                <w:szCs w:val="22"/>
              </w:rPr>
            </w:pPr>
            <w:r>
              <w:rPr>
                <w:color w:val="000000"/>
                <w:sz w:val="22"/>
                <w:szCs w:val="22"/>
              </w:rPr>
              <w:t>S35</w:t>
            </w:r>
          </w:p>
          <w:p w:rsidR="008C3BD6" w:rsidRPr="000C40EE" w:rsidRDefault="008C3BD6" w:rsidP="007635C1">
            <w:pPr>
              <w:jc w:val="center"/>
              <w:rPr>
                <w:color w:val="000000"/>
                <w:sz w:val="22"/>
                <w:szCs w:val="22"/>
              </w:rPr>
            </w:pPr>
            <w:r>
              <w:rPr>
                <w:color w:val="000000"/>
                <w:sz w:val="22"/>
                <w:szCs w:val="22"/>
              </w:rPr>
              <w:t>S36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Default="007635C1" w:rsidP="007635C1">
            <w:pPr>
              <w:jc w:val="center"/>
              <w:rPr>
                <w:color w:val="000000"/>
                <w:sz w:val="22"/>
                <w:szCs w:val="22"/>
              </w:rPr>
            </w:pPr>
            <w:r w:rsidRPr="00733933">
              <w:rPr>
                <w:color w:val="000000"/>
                <w:sz w:val="22"/>
                <w:szCs w:val="22"/>
              </w:rPr>
              <w:lastRenderedPageBreak/>
              <w:t>S1-</w:t>
            </w:r>
            <w:r>
              <w:rPr>
                <w:color w:val="000000"/>
                <w:sz w:val="22"/>
                <w:szCs w:val="22"/>
              </w:rPr>
              <w:t xml:space="preserve"> S4</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8C3BD6" w:rsidRDefault="008C3BD6" w:rsidP="007635C1">
            <w:pPr>
              <w:jc w:val="center"/>
              <w:rPr>
                <w:color w:val="000000"/>
                <w:sz w:val="22"/>
                <w:szCs w:val="22"/>
              </w:rPr>
            </w:pPr>
            <w:r>
              <w:rPr>
                <w:color w:val="000000"/>
                <w:sz w:val="22"/>
                <w:szCs w:val="22"/>
              </w:rPr>
              <w:t>S5, S6, S7, S9</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w:t>
            </w:r>
            <w:r w:rsidR="008C3BD6">
              <w:rPr>
                <w:color w:val="000000"/>
                <w:sz w:val="22"/>
                <w:szCs w:val="22"/>
              </w:rPr>
              <w:t>10</w:t>
            </w:r>
            <w:r>
              <w:rPr>
                <w:color w:val="000000"/>
                <w:sz w:val="22"/>
                <w:szCs w:val="22"/>
              </w:rPr>
              <w:t>-S1</w:t>
            </w:r>
            <w:r w:rsidR="008C3BD6">
              <w:rPr>
                <w:color w:val="000000"/>
                <w:sz w:val="22"/>
                <w:szCs w:val="22"/>
              </w:rPr>
              <w:t>3</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w:t>
            </w:r>
            <w:r w:rsidR="008C3BD6">
              <w:rPr>
                <w:color w:val="000000"/>
                <w:sz w:val="22"/>
                <w:szCs w:val="22"/>
              </w:rPr>
              <w:t>4-S16</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r>
              <w:rPr>
                <w:color w:val="000000"/>
                <w:sz w:val="22"/>
                <w:szCs w:val="22"/>
              </w:rPr>
              <w:t>S17, S18</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8C3BD6" w:rsidP="007635C1">
            <w:pPr>
              <w:jc w:val="center"/>
              <w:rPr>
                <w:color w:val="000000"/>
                <w:sz w:val="22"/>
                <w:szCs w:val="22"/>
              </w:rPr>
            </w:pPr>
            <w:r>
              <w:rPr>
                <w:color w:val="000000"/>
                <w:sz w:val="22"/>
                <w:szCs w:val="22"/>
              </w:rPr>
              <w:t>S19-S21</w:t>
            </w: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7635C1" w:rsidRDefault="007635C1" w:rsidP="007635C1">
            <w:pPr>
              <w:jc w:val="center"/>
              <w:rPr>
                <w:color w:val="000000"/>
                <w:sz w:val="22"/>
                <w:szCs w:val="22"/>
              </w:rPr>
            </w:pPr>
          </w:p>
          <w:p w:rsidR="008C3BD6" w:rsidRDefault="008C3BD6" w:rsidP="007635C1">
            <w:pPr>
              <w:jc w:val="center"/>
              <w:rPr>
                <w:color w:val="000000"/>
                <w:sz w:val="22"/>
                <w:szCs w:val="22"/>
              </w:rPr>
            </w:pPr>
            <w:r>
              <w:rPr>
                <w:color w:val="000000"/>
                <w:sz w:val="22"/>
                <w:szCs w:val="22"/>
              </w:rPr>
              <w:t>S25</w:t>
            </w:r>
          </w:p>
          <w:p w:rsidR="007635C1" w:rsidRPr="00733933" w:rsidRDefault="008C3BD6" w:rsidP="007635C1">
            <w:pPr>
              <w:jc w:val="center"/>
              <w:rPr>
                <w:color w:val="000000"/>
                <w:sz w:val="22"/>
                <w:szCs w:val="22"/>
              </w:rPr>
            </w:pPr>
            <w:r>
              <w:rPr>
                <w:color w:val="000000"/>
                <w:sz w:val="22"/>
                <w:szCs w:val="22"/>
              </w:rPr>
              <w:t>S26-S29</w:t>
            </w:r>
          </w:p>
          <w:p w:rsidR="007635C1" w:rsidRDefault="007635C1" w:rsidP="007635C1">
            <w:pPr>
              <w:rPr>
                <w:sz w:val="22"/>
                <w:szCs w:val="22"/>
              </w:rPr>
            </w:pPr>
          </w:p>
          <w:p w:rsidR="008C3BD6" w:rsidRDefault="008C3BD6"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r>
              <w:rPr>
                <w:sz w:val="22"/>
                <w:szCs w:val="22"/>
              </w:rPr>
              <w:t>S</w:t>
            </w:r>
            <w:r w:rsidR="008C3BD6">
              <w:rPr>
                <w:sz w:val="22"/>
                <w:szCs w:val="22"/>
              </w:rPr>
              <w:t>30-S32</w:t>
            </w: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8C3BD6" w:rsidRDefault="008C3BD6" w:rsidP="007635C1">
            <w:pPr>
              <w:rPr>
                <w:sz w:val="22"/>
                <w:szCs w:val="22"/>
              </w:rPr>
            </w:pPr>
          </w:p>
          <w:p w:rsidR="007635C1" w:rsidRDefault="007635C1" w:rsidP="007635C1">
            <w:pPr>
              <w:rPr>
                <w:sz w:val="22"/>
                <w:szCs w:val="22"/>
              </w:rPr>
            </w:pPr>
            <w:r>
              <w:rPr>
                <w:sz w:val="22"/>
                <w:szCs w:val="22"/>
              </w:rPr>
              <w:t>S3</w:t>
            </w:r>
            <w:r w:rsidR="008C3BD6">
              <w:rPr>
                <w:sz w:val="22"/>
                <w:szCs w:val="22"/>
              </w:rPr>
              <w:t>3-S35</w:t>
            </w: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Default="007635C1" w:rsidP="007635C1">
            <w:pPr>
              <w:rPr>
                <w:sz w:val="22"/>
                <w:szCs w:val="22"/>
              </w:rPr>
            </w:pPr>
          </w:p>
          <w:p w:rsidR="007635C1" w:rsidRPr="00733933" w:rsidRDefault="007635C1" w:rsidP="007635C1">
            <w:pPr>
              <w:rPr>
                <w:sz w:val="22"/>
                <w:szCs w:val="22"/>
              </w:rPr>
            </w:pPr>
            <w:r>
              <w:rPr>
                <w:sz w:val="22"/>
                <w:szCs w:val="22"/>
              </w:rPr>
              <w:t>S3</w:t>
            </w:r>
            <w:r w:rsidR="008C3BD6">
              <w:rPr>
                <w:sz w:val="22"/>
                <w:szCs w:val="22"/>
              </w:rPr>
              <w:t>6</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c>
          <w:tcPr>
            <w:tcW w:w="708" w:type="dxa"/>
            <w:tcBorders>
              <w:top w:val="single" w:sz="24" w:space="0" w:color="auto"/>
              <w:left w:val="single" w:sz="24" w:space="0" w:color="auto"/>
              <w:bottom w:val="single" w:sz="24" w:space="0" w:color="auto"/>
              <w:right w:val="single" w:sz="24" w:space="0" w:color="auto"/>
            </w:tcBorders>
            <w:shd w:val="clear" w:color="auto" w:fill="auto"/>
          </w:tcPr>
          <w:p w:rsidR="007635C1" w:rsidRPr="00862E52" w:rsidRDefault="007635C1" w:rsidP="007635C1">
            <w:pPr>
              <w:jc w:val="center"/>
              <w:rPr>
                <w:b/>
                <w:color w:val="000000"/>
                <w:sz w:val="22"/>
                <w:szCs w:val="22"/>
              </w:rPr>
            </w:pPr>
          </w:p>
        </w:tc>
      </w:tr>
    </w:tbl>
    <w:p w:rsidR="007635C1" w:rsidRDefault="007635C1" w:rsidP="007635C1">
      <w:pPr>
        <w:jc w:val="both"/>
      </w:pPr>
    </w:p>
    <w:p w:rsidR="007635C1" w:rsidRDefault="007635C1" w:rsidP="005C47F5">
      <w:pPr>
        <w:jc w:val="both"/>
      </w:pPr>
    </w:p>
    <w:p w:rsidR="00733933" w:rsidRDefault="00733933" w:rsidP="005C47F5">
      <w:pPr>
        <w:jc w:val="both"/>
      </w:pPr>
    </w:p>
    <w:p w:rsidR="00733933" w:rsidRDefault="00733933" w:rsidP="005C47F5">
      <w:pPr>
        <w:jc w:val="both"/>
      </w:pPr>
    </w:p>
    <w:p w:rsidR="00C71972" w:rsidRDefault="00C71972" w:rsidP="005C47F5">
      <w:pPr>
        <w:jc w:val="both"/>
      </w:pPr>
    </w:p>
    <w:p w:rsidR="00C71972" w:rsidRDefault="00C71972" w:rsidP="005C47F5">
      <w:pPr>
        <w:jc w:val="both"/>
      </w:pPr>
    </w:p>
    <w:p w:rsidR="00F85DFB" w:rsidRDefault="00F85DFB" w:rsidP="005C47F5">
      <w:pPr>
        <w:jc w:val="both"/>
      </w:pPr>
    </w:p>
    <w:p w:rsidR="00E67FE1" w:rsidRDefault="00E67FE1" w:rsidP="005C47F5">
      <w:pPr>
        <w:jc w:val="both"/>
      </w:pPr>
    </w:p>
    <w:p w:rsidR="00733933" w:rsidRDefault="00733933" w:rsidP="005C47F5">
      <w:pPr>
        <w:jc w:val="both"/>
      </w:pPr>
    </w:p>
    <w:p w:rsidR="0080100D" w:rsidRDefault="0080100D" w:rsidP="005C47F5">
      <w:pPr>
        <w:jc w:val="both"/>
      </w:pPr>
    </w:p>
    <w:p w:rsidR="0080100D" w:rsidRDefault="0080100D" w:rsidP="005C47F5">
      <w:pPr>
        <w:jc w:val="both"/>
      </w:pPr>
    </w:p>
    <w:p w:rsidR="0080100D" w:rsidRDefault="0080100D" w:rsidP="005C47F5">
      <w:pPr>
        <w:jc w:val="both"/>
      </w:pPr>
    </w:p>
    <w:p w:rsidR="0080100D" w:rsidRDefault="0080100D" w:rsidP="005C47F5">
      <w:pPr>
        <w:jc w:val="both"/>
      </w:pPr>
    </w:p>
    <w:p w:rsidR="00733933" w:rsidRDefault="00733933" w:rsidP="005C47F5">
      <w:pPr>
        <w:jc w:val="both"/>
      </w:pPr>
    </w:p>
    <w:sectPr w:rsidR="00733933" w:rsidSect="00905730">
      <w:footerReference w:type="even" r:id="rId7"/>
      <w:footerReference w:type="default" r:id="rId8"/>
      <w:pgSz w:w="16840" w:h="11907" w:orient="landscape"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3B4" w:rsidRDefault="002133B4">
      <w:r>
        <w:separator/>
      </w:r>
    </w:p>
  </w:endnote>
  <w:endnote w:type="continuationSeparator" w:id="1">
    <w:p w:rsidR="002133B4" w:rsidRDefault="002133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5F" w:rsidRDefault="00AA37EC" w:rsidP="00C85A0A">
    <w:pPr>
      <w:pStyle w:val="Subsol"/>
      <w:framePr w:wrap="around" w:vAnchor="text" w:hAnchor="margin" w:xAlign="center" w:y="1"/>
      <w:rPr>
        <w:rStyle w:val="Numrdepagin"/>
      </w:rPr>
    </w:pPr>
    <w:r>
      <w:rPr>
        <w:rStyle w:val="Numrdepagin"/>
      </w:rPr>
      <w:fldChar w:fldCharType="begin"/>
    </w:r>
    <w:r w:rsidR="00C9535F">
      <w:rPr>
        <w:rStyle w:val="Numrdepagin"/>
      </w:rPr>
      <w:instrText xml:space="preserve">PAGE  </w:instrText>
    </w:r>
    <w:r>
      <w:rPr>
        <w:rStyle w:val="Numrdepagin"/>
      </w:rPr>
      <w:fldChar w:fldCharType="end"/>
    </w:r>
  </w:p>
  <w:p w:rsidR="00C9535F" w:rsidRDefault="00C9535F">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35F" w:rsidRDefault="00AA37EC" w:rsidP="00C85A0A">
    <w:pPr>
      <w:pStyle w:val="Subsol"/>
      <w:framePr w:wrap="around" w:vAnchor="text" w:hAnchor="margin" w:xAlign="center" w:y="1"/>
      <w:rPr>
        <w:rStyle w:val="Numrdepagin"/>
      </w:rPr>
    </w:pPr>
    <w:r>
      <w:rPr>
        <w:rStyle w:val="Numrdepagin"/>
      </w:rPr>
      <w:fldChar w:fldCharType="begin"/>
    </w:r>
    <w:r w:rsidR="00C9535F">
      <w:rPr>
        <w:rStyle w:val="Numrdepagin"/>
      </w:rPr>
      <w:instrText xml:space="preserve">PAGE  </w:instrText>
    </w:r>
    <w:r>
      <w:rPr>
        <w:rStyle w:val="Numrdepagin"/>
      </w:rPr>
      <w:fldChar w:fldCharType="separate"/>
    </w:r>
    <w:r w:rsidR="006837E5">
      <w:rPr>
        <w:rStyle w:val="Numrdepagin"/>
        <w:noProof/>
      </w:rPr>
      <w:t>13</w:t>
    </w:r>
    <w:r>
      <w:rPr>
        <w:rStyle w:val="Numrdepagin"/>
      </w:rPr>
      <w:fldChar w:fldCharType="end"/>
    </w:r>
  </w:p>
  <w:p w:rsidR="00C9535F" w:rsidRDefault="00C9535F">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3B4" w:rsidRDefault="002133B4">
      <w:r>
        <w:separator/>
      </w:r>
    </w:p>
  </w:footnote>
  <w:footnote w:type="continuationSeparator" w:id="1">
    <w:p w:rsidR="002133B4" w:rsidRDefault="00213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C"/>
    <w:multiLevelType w:val="singleLevel"/>
    <w:tmpl w:val="0000000C"/>
    <w:name w:val="WW8Num12"/>
    <w:lvl w:ilvl="0">
      <w:start w:val="1"/>
      <w:numFmt w:val="bullet"/>
      <w:lvlText w:val=""/>
      <w:lvlJc w:val="left"/>
      <w:pPr>
        <w:tabs>
          <w:tab w:val="num" w:pos="360"/>
        </w:tabs>
        <w:ind w:left="360" w:hanging="360"/>
      </w:pPr>
      <w:rPr>
        <w:rFonts w:ascii="Symbol" w:hAnsi="Symbol" w:cs="Times New Roman"/>
      </w:rPr>
    </w:lvl>
  </w:abstractNum>
  <w:abstractNum w:abstractNumId="4">
    <w:nsid w:val="0000000D"/>
    <w:multiLevelType w:val="multilevel"/>
    <w:tmpl w:val="0000000D"/>
    <w:name w:val="WW8Num1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29"/>
        </w:tabs>
        <w:ind w:left="1429" w:hanging="720"/>
      </w:pPr>
    </w:lvl>
    <w:lvl w:ilvl="3">
      <w:start w:val="1"/>
      <w:numFmt w:val="decimal"/>
      <w:lvlText w:val="%1.%2.%3.%4."/>
      <w:lvlJc w:val="left"/>
      <w:pPr>
        <w:tabs>
          <w:tab w:val="num" w:pos="1429"/>
        </w:tabs>
        <w:ind w:left="1429"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5">
    <w:nsid w:val="0000000E"/>
    <w:multiLevelType w:val="multilevel"/>
    <w:tmpl w:val="0000000E"/>
    <w:name w:val="WW8Num15"/>
    <w:lvl w:ilvl="0">
      <w:start w:val="1"/>
      <w:numFmt w:val="bullet"/>
      <w:lvlText w:val=""/>
      <w:lvlJc w:val="left"/>
      <w:pPr>
        <w:tabs>
          <w:tab w:val="num" w:pos="720"/>
        </w:tabs>
        <w:ind w:left="720" w:hanging="360"/>
      </w:pPr>
      <w:rPr>
        <w:rFonts w:ascii="Webdings" w:hAnsi="Webdings"/>
      </w:rPr>
    </w:lvl>
    <w:lvl w:ilvl="1">
      <w:start w:val="1"/>
      <w:numFmt w:val="bullet"/>
      <w:lvlText w:val="-"/>
      <w:lvlJc w:val="left"/>
      <w:pPr>
        <w:tabs>
          <w:tab w:val="num" w:pos="378"/>
        </w:tabs>
        <w:ind w:left="378"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4804F41"/>
    <w:multiLevelType w:val="hybridMultilevel"/>
    <w:tmpl w:val="7074704C"/>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7">
    <w:nsid w:val="0C0A1888"/>
    <w:multiLevelType w:val="hybridMultilevel"/>
    <w:tmpl w:val="87CC3674"/>
    <w:lvl w:ilvl="0" w:tplc="7C50826E">
      <w:start w:val="1"/>
      <w:numFmt w:val="bullet"/>
      <w:lvlText w:val="-"/>
      <w:lvlJc w:val="left"/>
      <w:pPr>
        <w:tabs>
          <w:tab w:val="num" w:pos="720"/>
        </w:tabs>
        <w:ind w:left="720" w:hanging="360"/>
      </w:pPr>
      <w:rPr>
        <w:rFonts w:ascii="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0C9974F0"/>
    <w:multiLevelType w:val="hybridMultilevel"/>
    <w:tmpl w:val="BC827A34"/>
    <w:lvl w:ilvl="0" w:tplc="BF7470AA">
      <w:start w:val="16"/>
      <w:numFmt w:val="bullet"/>
      <w:lvlText w:val=""/>
      <w:lvlJc w:val="left"/>
      <w:pPr>
        <w:tabs>
          <w:tab w:val="num" w:pos="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CD7B2B"/>
    <w:multiLevelType w:val="hybridMultilevel"/>
    <w:tmpl w:val="E3DC0C12"/>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54880"/>
    <w:multiLevelType w:val="hybridMultilevel"/>
    <w:tmpl w:val="4314A774"/>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E59EF"/>
    <w:multiLevelType w:val="hybridMultilevel"/>
    <w:tmpl w:val="61A2DDBA"/>
    <w:lvl w:ilvl="0" w:tplc="462C5AF8">
      <w:numFmt w:val="bullet"/>
      <w:lvlText w:val="-"/>
      <w:lvlJc w:val="left"/>
      <w:pPr>
        <w:tabs>
          <w:tab w:val="num" w:pos="432"/>
        </w:tabs>
        <w:ind w:left="432" w:hanging="360"/>
      </w:pPr>
      <w:rPr>
        <w:rFonts w:ascii="Times New Roman" w:eastAsia="Times New Roman" w:hAnsi="Times New Roman" w:cs="Times New Roman"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2">
    <w:nsid w:val="1D626B6D"/>
    <w:multiLevelType w:val="hybridMultilevel"/>
    <w:tmpl w:val="101A2C08"/>
    <w:lvl w:ilvl="0" w:tplc="4A98395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485915"/>
    <w:multiLevelType w:val="hybridMultilevel"/>
    <w:tmpl w:val="A9A227E8"/>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327408"/>
    <w:multiLevelType w:val="hybridMultilevel"/>
    <w:tmpl w:val="39DADB9C"/>
    <w:lvl w:ilvl="0" w:tplc="04090005">
      <w:start w:val="1"/>
      <w:numFmt w:val="bullet"/>
      <w:lvlText w:val="-"/>
      <w:lvlJc w:val="left"/>
      <w:pPr>
        <w:tabs>
          <w:tab w:val="num" w:pos="360"/>
        </w:tabs>
        <w:ind w:left="360" w:hanging="360"/>
      </w:pPr>
      <w:rPr>
        <w:rFonts w:hint="default"/>
      </w:rPr>
    </w:lvl>
    <w:lvl w:ilvl="1" w:tplc="04180019" w:tentative="1">
      <w:start w:val="1"/>
      <w:numFmt w:val="bullet"/>
      <w:lvlText w:val="o"/>
      <w:lvlJc w:val="left"/>
      <w:pPr>
        <w:tabs>
          <w:tab w:val="num" w:pos="1440"/>
        </w:tabs>
        <w:ind w:left="1440" w:hanging="360"/>
      </w:pPr>
      <w:rPr>
        <w:rFonts w:ascii="Courier New" w:hAnsi="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5">
    <w:nsid w:val="25486C8E"/>
    <w:multiLevelType w:val="hybridMultilevel"/>
    <w:tmpl w:val="BB681956"/>
    <w:lvl w:ilvl="0" w:tplc="C8C85390">
      <w:start w:val="5"/>
      <w:numFmt w:val="bullet"/>
      <w:lvlText w:val="-"/>
      <w:lvlJc w:val="left"/>
      <w:pPr>
        <w:tabs>
          <w:tab w:val="num" w:pos="545"/>
        </w:tabs>
        <w:ind w:left="545" w:hanging="360"/>
      </w:pPr>
      <w:rPr>
        <w:rFonts w:ascii="Times New Roman" w:eastAsia="Times New Roman" w:hAnsi="Times New Roman" w:cs="Times New Roman" w:hint="default"/>
      </w:rPr>
    </w:lvl>
    <w:lvl w:ilvl="1" w:tplc="04090003" w:tentative="1">
      <w:start w:val="1"/>
      <w:numFmt w:val="bullet"/>
      <w:lvlText w:val="o"/>
      <w:lvlJc w:val="left"/>
      <w:pPr>
        <w:tabs>
          <w:tab w:val="num" w:pos="1625"/>
        </w:tabs>
        <w:ind w:left="1625" w:hanging="360"/>
      </w:pPr>
      <w:rPr>
        <w:rFonts w:ascii="Courier New" w:hAnsi="Courier New" w:cs="Courier New" w:hint="default"/>
      </w:rPr>
    </w:lvl>
    <w:lvl w:ilvl="2" w:tplc="04090005" w:tentative="1">
      <w:start w:val="1"/>
      <w:numFmt w:val="bullet"/>
      <w:lvlText w:val=""/>
      <w:lvlJc w:val="left"/>
      <w:pPr>
        <w:tabs>
          <w:tab w:val="num" w:pos="2345"/>
        </w:tabs>
        <w:ind w:left="2345" w:hanging="360"/>
      </w:pPr>
      <w:rPr>
        <w:rFonts w:ascii="Wingdings" w:hAnsi="Wingdings" w:hint="default"/>
      </w:rPr>
    </w:lvl>
    <w:lvl w:ilvl="3" w:tplc="04090001" w:tentative="1">
      <w:start w:val="1"/>
      <w:numFmt w:val="bullet"/>
      <w:lvlText w:val=""/>
      <w:lvlJc w:val="left"/>
      <w:pPr>
        <w:tabs>
          <w:tab w:val="num" w:pos="3065"/>
        </w:tabs>
        <w:ind w:left="3065" w:hanging="360"/>
      </w:pPr>
      <w:rPr>
        <w:rFonts w:ascii="Symbol" w:hAnsi="Symbol" w:hint="default"/>
      </w:rPr>
    </w:lvl>
    <w:lvl w:ilvl="4" w:tplc="04090003" w:tentative="1">
      <w:start w:val="1"/>
      <w:numFmt w:val="bullet"/>
      <w:lvlText w:val="o"/>
      <w:lvlJc w:val="left"/>
      <w:pPr>
        <w:tabs>
          <w:tab w:val="num" w:pos="3785"/>
        </w:tabs>
        <w:ind w:left="3785" w:hanging="360"/>
      </w:pPr>
      <w:rPr>
        <w:rFonts w:ascii="Courier New" w:hAnsi="Courier New" w:cs="Courier New" w:hint="default"/>
      </w:rPr>
    </w:lvl>
    <w:lvl w:ilvl="5" w:tplc="04090005" w:tentative="1">
      <w:start w:val="1"/>
      <w:numFmt w:val="bullet"/>
      <w:lvlText w:val=""/>
      <w:lvlJc w:val="left"/>
      <w:pPr>
        <w:tabs>
          <w:tab w:val="num" w:pos="4505"/>
        </w:tabs>
        <w:ind w:left="4505" w:hanging="360"/>
      </w:pPr>
      <w:rPr>
        <w:rFonts w:ascii="Wingdings" w:hAnsi="Wingdings" w:hint="default"/>
      </w:rPr>
    </w:lvl>
    <w:lvl w:ilvl="6" w:tplc="04090001" w:tentative="1">
      <w:start w:val="1"/>
      <w:numFmt w:val="bullet"/>
      <w:lvlText w:val=""/>
      <w:lvlJc w:val="left"/>
      <w:pPr>
        <w:tabs>
          <w:tab w:val="num" w:pos="5225"/>
        </w:tabs>
        <w:ind w:left="5225" w:hanging="360"/>
      </w:pPr>
      <w:rPr>
        <w:rFonts w:ascii="Symbol" w:hAnsi="Symbol" w:hint="default"/>
      </w:rPr>
    </w:lvl>
    <w:lvl w:ilvl="7" w:tplc="04090003" w:tentative="1">
      <w:start w:val="1"/>
      <w:numFmt w:val="bullet"/>
      <w:lvlText w:val="o"/>
      <w:lvlJc w:val="left"/>
      <w:pPr>
        <w:tabs>
          <w:tab w:val="num" w:pos="5945"/>
        </w:tabs>
        <w:ind w:left="5945" w:hanging="360"/>
      </w:pPr>
      <w:rPr>
        <w:rFonts w:ascii="Courier New" w:hAnsi="Courier New" w:cs="Courier New" w:hint="default"/>
      </w:rPr>
    </w:lvl>
    <w:lvl w:ilvl="8" w:tplc="04090005" w:tentative="1">
      <w:start w:val="1"/>
      <w:numFmt w:val="bullet"/>
      <w:lvlText w:val=""/>
      <w:lvlJc w:val="left"/>
      <w:pPr>
        <w:tabs>
          <w:tab w:val="num" w:pos="6665"/>
        </w:tabs>
        <w:ind w:left="6665" w:hanging="360"/>
      </w:pPr>
      <w:rPr>
        <w:rFonts w:ascii="Wingdings" w:hAnsi="Wingdings" w:hint="default"/>
      </w:rPr>
    </w:lvl>
  </w:abstractNum>
  <w:abstractNum w:abstractNumId="16">
    <w:nsid w:val="297069B9"/>
    <w:multiLevelType w:val="hybridMultilevel"/>
    <w:tmpl w:val="A7365250"/>
    <w:lvl w:ilvl="0" w:tplc="FFFFFFFF">
      <w:start w:val="1"/>
      <w:numFmt w:val="upperRoman"/>
      <w:pStyle w:val="Titlu8"/>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ascii="Times New Roman" w:eastAsia="Times New Roman" w:hAnsi="Times New Roman" w:cs="Times New Roman"/>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C991A2F"/>
    <w:multiLevelType w:val="hybridMultilevel"/>
    <w:tmpl w:val="6D4A5330"/>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FC30195"/>
    <w:multiLevelType w:val="hybridMultilevel"/>
    <w:tmpl w:val="9C5CFBD2"/>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27859D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33B72064"/>
    <w:multiLevelType w:val="singleLevel"/>
    <w:tmpl w:val="B4F24076"/>
    <w:lvl w:ilvl="0">
      <w:start w:val="1"/>
      <w:numFmt w:val="bullet"/>
      <w:lvlText w:val="-"/>
      <w:lvlJc w:val="left"/>
      <w:pPr>
        <w:tabs>
          <w:tab w:val="num" w:pos="360"/>
        </w:tabs>
        <w:ind w:left="360" w:hanging="360"/>
      </w:pPr>
      <w:rPr>
        <w:rFonts w:hint="default"/>
      </w:rPr>
    </w:lvl>
  </w:abstractNum>
  <w:abstractNum w:abstractNumId="21">
    <w:nsid w:val="36E6588B"/>
    <w:multiLevelType w:val="hybridMultilevel"/>
    <w:tmpl w:val="39DC3978"/>
    <w:lvl w:ilvl="0" w:tplc="AF9ED58E">
      <w:start w:val="6"/>
      <w:numFmt w:val="decimal"/>
      <w:lvlText w:val="%1."/>
      <w:lvlJc w:val="left"/>
      <w:pPr>
        <w:ind w:left="545" w:hanging="360"/>
      </w:pPr>
      <w:rPr>
        <w:rFonts w:hint="default"/>
      </w:rPr>
    </w:lvl>
    <w:lvl w:ilvl="1" w:tplc="04180019" w:tentative="1">
      <w:start w:val="1"/>
      <w:numFmt w:val="lowerLetter"/>
      <w:lvlText w:val="%2."/>
      <w:lvlJc w:val="left"/>
      <w:pPr>
        <w:ind w:left="1265" w:hanging="360"/>
      </w:pPr>
    </w:lvl>
    <w:lvl w:ilvl="2" w:tplc="0418001B" w:tentative="1">
      <w:start w:val="1"/>
      <w:numFmt w:val="lowerRoman"/>
      <w:lvlText w:val="%3."/>
      <w:lvlJc w:val="right"/>
      <w:pPr>
        <w:ind w:left="1985" w:hanging="180"/>
      </w:pPr>
    </w:lvl>
    <w:lvl w:ilvl="3" w:tplc="0418000F" w:tentative="1">
      <w:start w:val="1"/>
      <w:numFmt w:val="decimal"/>
      <w:lvlText w:val="%4."/>
      <w:lvlJc w:val="left"/>
      <w:pPr>
        <w:ind w:left="2705" w:hanging="360"/>
      </w:pPr>
    </w:lvl>
    <w:lvl w:ilvl="4" w:tplc="04180019" w:tentative="1">
      <w:start w:val="1"/>
      <w:numFmt w:val="lowerLetter"/>
      <w:lvlText w:val="%5."/>
      <w:lvlJc w:val="left"/>
      <w:pPr>
        <w:ind w:left="3425" w:hanging="360"/>
      </w:pPr>
    </w:lvl>
    <w:lvl w:ilvl="5" w:tplc="0418001B" w:tentative="1">
      <w:start w:val="1"/>
      <w:numFmt w:val="lowerRoman"/>
      <w:lvlText w:val="%6."/>
      <w:lvlJc w:val="right"/>
      <w:pPr>
        <w:ind w:left="4145" w:hanging="180"/>
      </w:pPr>
    </w:lvl>
    <w:lvl w:ilvl="6" w:tplc="0418000F" w:tentative="1">
      <w:start w:val="1"/>
      <w:numFmt w:val="decimal"/>
      <w:lvlText w:val="%7."/>
      <w:lvlJc w:val="left"/>
      <w:pPr>
        <w:ind w:left="4865" w:hanging="360"/>
      </w:pPr>
    </w:lvl>
    <w:lvl w:ilvl="7" w:tplc="04180019" w:tentative="1">
      <w:start w:val="1"/>
      <w:numFmt w:val="lowerLetter"/>
      <w:lvlText w:val="%8."/>
      <w:lvlJc w:val="left"/>
      <w:pPr>
        <w:ind w:left="5585" w:hanging="360"/>
      </w:pPr>
    </w:lvl>
    <w:lvl w:ilvl="8" w:tplc="0418001B" w:tentative="1">
      <w:start w:val="1"/>
      <w:numFmt w:val="lowerRoman"/>
      <w:lvlText w:val="%9."/>
      <w:lvlJc w:val="right"/>
      <w:pPr>
        <w:ind w:left="6305" w:hanging="180"/>
      </w:pPr>
    </w:lvl>
  </w:abstractNum>
  <w:abstractNum w:abstractNumId="22">
    <w:nsid w:val="39EA16B2"/>
    <w:multiLevelType w:val="hybridMultilevel"/>
    <w:tmpl w:val="D932E6FC"/>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4961A1"/>
    <w:multiLevelType w:val="hybridMultilevel"/>
    <w:tmpl w:val="77F0C61E"/>
    <w:lvl w:ilvl="0" w:tplc="04090005">
      <w:start w:val="1"/>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BE070F"/>
    <w:multiLevelType w:val="hybridMultilevel"/>
    <w:tmpl w:val="D9A29C32"/>
    <w:lvl w:ilvl="0" w:tplc="04090005">
      <w:start w:val="1"/>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0E25733"/>
    <w:multiLevelType w:val="hybridMultilevel"/>
    <w:tmpl w:val="005C0486"/>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2B13444"/>
    <w:multiLevelType w:val="hybridMultilevel"/>
    <w:tmpl w:val="8CAAFCC2"/>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27">
    <w:nsid w:val="44ED6C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46BE2F77"/>
    <w:multiLevelType w:val="hybridMultilevel"/>
    <w:tmpl w:val="31D8B878"/>
    <w:lvl w:ilvl="0" w:tplc="5F2EF966">
      <w:start w:val="1"/>
      <w:numFmt w:val="decimal"/>
      <w:lvlText w:val="%1."/>
      <w:lvlJc w:val="left"/>
      <w:pPr>
        <w:ind w:left="360" w:hanging="360"/>
      </w:pPr>
      <w:rPr>
        <w:rFonts w:hint="default"/>
        <w:b/>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29">
    <w:nsid w:val="48536732"/>
    <w:multiLevelType w:val="hybridMultilevel"/>
    <w:tmpl w:val="80D04404"/>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079003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520676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C6B444F"/>
    <w:multiLevelType w:val="hybridMultilevel"/>
    <w:tmpl w:val="5EFC81D2"/>
    <w:lvl w:ilvl="0" w:tplc="DC3A41F8">
      <w:start w:val="1"/>
      <w:numFmt w:val="bullet"/>
      <w:lvlText w:val=""/>
      <w:lvlJc w:val="left"/>
      <w:pPr>
        <w:tabs>
          <w:tab w:val="num" w:pos="751"/>
        </w:tabs>
        <w:ind w:left="751" w:hanging="360"/>
      </w:pPr>
      <w:rPr>
        <w:rFonts w:ascii="Wingdings" w:hAnsi="Wingdings" w:hint="default"/>
        <w:sz w:val="20"/>
        <w:szCs w:val="20"/>
      </w:rPr>
    </w:lvl>
    <w:lvl w:ilvl="1" w:tplc="C8C85390">
      <w:start w:val="5"/>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DC3A41F8">
      <w:start w:val="1"/>
      <w:numFmt w:val="bullet"/>
      <w:lvlText w:val=""/>
      <w:lvlJc w:val="left"/>
      <w:pPr>
        <w:tabs>
          <w:tab w:val="num" w:pos="2160"/>
        </w:tabs>
        <w:ind w:left="2160" w:hanging="360"/>
      </w:pPr>
      <w:rPr>
        <w:rFonts w:ascii="Wingdings" w:hAnsi="Wingdings" w:hint="default"/>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F4D5424"/>
    <w:multiLevelType w:val="hybridMultilevel"/>
    <w:tmpl w:val="84227702"/>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D95008"/>
    <w:multiLevelType w:val="hybridMultilevel"/>
    <w:tmpl w:val="E5C8E6AC"/>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9CD3086"/>
    <w:multiLevelType w:val="hybridMultilevel"/>
    <w:tmpl w:val="594E89F6"/>
    <w:lvl w:ilvl="0" w:tplc="FFFFFFFF">
      <w:start w:val="1"/>
      <w:numFmt w:val="bullet"/>
      <w:lvlText w:val="-"/>
      <w:lvlJc w:val="left"/>
      <w:pPr>
        <w:tabs>
          <w:tab w:val="num" w:pos="360"/>
        </w:tabs>
        <w:ind w:left="36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AA17CD3"/>
    <w:multiLevelType w:val="hybridMultilevel"/>
    <w:tmpl w:val="F5344F4C"/>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DBB728B"/>
    <w:multiLevelType w:val="hybridMultilevel"/>
    <w:tmpl w:val="2156423E"/>
    <w:lvl w:ilvl="0" w:tplc="03B222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E79C6"/>
    <w:multiLevelType w:val="hybridMultilevel"/>
    <w:tmpl w:val="F98ADC16"/>
    <w:lvl w:ilvl="0" w:tplc="04090001">
      <w:start w:val="1"/>
      <w:numFmt w:val="bullet"/>
      <w:lvlText w:val=""/>
      <w:lvlJc w:val="left"/>
      <w:pPr>
        <w:tabs>
          <w:tab w:val="num" w:pos="838"/>
        </w:tabs>
        <w:ind w:left="838" w:hanging="360"/>
      </w:pPr>
      <w:rPr>
        <w:rFonts w:ascii="Symbol" w:hAnsi="Symbol"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39">
    <w:nsid w:val="77B36054"/>
    <w:multiLevelType w:val="hybridMultilevel"/>
    <w:tmpl w:val="6F603292"/>
    <w:lvl w:ilvl="0" w:tplc="FFFFFFFF">
      <w:start w:val="1"/>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8924D92"/>
    <w:multiLevelType w:val="singleLevel"/>
    <w:tmpl w:val="7ED2A352"/>
    <w:lvl w:ilvl="0">
      <w:start w:val="1"/>
      <w:numFmt w:val="bullet"/>
      <w:lvlText w:val=""/>
      <w:lvlJc w:val="left"/>
      <w:pPr>
        <w:tabs>
          <w:tab w:val="num" w:pos="360"/>
        </w:tabs>
        <w:ind w:left="340" w:hanging="340"/>
      </w:pPr>
      <w:rPr>
        <w:rFonts w:ascii="Symbol" w:hAnsi="Symbol" w:hint="default"/>
        <w:sz w:val="24"/>
      </w:rPr>
    </w:lvl>
  </w:abstractNum>
  <w:num w:numId="1">
    <w:abstractNumId w:val="16"/>
  </w:num>
  <w:num w:numId="2">
    <w:abstractNumId w:val="11"/>
  </w:num>
  <w:num w:numId="3">
    <w:abstractNumId w:val="31"/>
  </w:num>
  <w:num w:numId="4">
    <w:abstractNumId w:val="20"/>
  </w:num>
  <w:num w:numId="5">
    <w:abstractNumId w:val="36"/>
  </w:num>
  <w:num w:numId="6">
    <w:abstractNumId w:val="35"/>
  </w:num>
  <w:num w:numId="7">
    <w:abstractNumId w:val="25"/>
  </w:num>
  <w:num w:numId="8">
    <w:abstractNumId w:val="34"/>
  </w:num>
  <w:num w:numId="9">
    <w:abstractNumId w:val="14"/>
  </w:num>
  <w:num w:numId="10">
    <w:abstractNumId w:val="24"/>
  </w:num>
  <w:num w:numId="11">
    <w:abstractNumId w:val="23"/>
  </w:num>
  <w:num w:numId="12">
    <w:abstractNumId w:val="39"/>
  </w:num>
  <w:num w:numId="13">
    <w:abstractNumId w:val="29"/>
  </w:num>
  <w:num w:numId="14">
    <w:abstractNumId w:val="28"/>
  </w:num>
  <w:num w:numId="15">
    <w:abstractNumId w:val="8"/>
  </w:num>
  <w:num w:numId="16">
    <w:abstractNumId w:val="0"/>
  </w:num>
  <w:num w:numId="17">
    <w:abstractNumId w:val="2"/>
  </w:num>
  <w:num w:numId="18">
    <w:abstractNumId w:val="4"/>
  </w:num>
  <w:num w:numId="19">
    <w:abstractNumId w:val="5"/>
  </w:num>
  <w:num w:numId="20">
    <w:abstractNumId w:val="37"/>
  </w:num>
  <w:num w:numId="21">
    <w:abstractNumId w:val="33"/>
  </w:num>
  <w:num w:numId="22">
    <w:abstractNumId w:val="10"/>
  </w:num>
  <w:num w:numId="23">
    <w:abstractNumId w:val="9"/>
  </w:num>
  <w:num w:numId="24">
    <w:abstractNumId w:val="13"/>
  </w:num>
  <w:num w:numId="25">
    <w:abstractNumId w:val="22"/>
  </w:num>
  <w:num w:numId="26">
    <w:abstractNumId w:val="15"/>
  </w:num>
  <w:num w:numId="27">
    <w:abstractNumId w:val="40"/>
  </w:num>
  <w:num w:numId="28">
    <w:abstractNumId w:val="18"/>
  </w:num>
  <w:num w:numId="29">
    <w:abstractNumId w:val="17"/>
  </w:num>
  <w:num w:numId="30">
    <w:abstractNumId w:val="21"/>
  </w:num>
  <w:num w:numId="31">
    <w:abstractNumId w:val="7"/>
  </w:num>
  <w:num w:numId="32">
    <w:abstractNumId w:val="30"/>
  </w:num>
  <w:num w:numId="33">
    <w:abstractNumId w:val="19"/>
  </w:num>
  <w:num w:numId="34">
    <w:abstractNumId w:val="27"/>
  </w:num>
  <w:num w:numId="35">
    <w:abstractNumId w:val="32"/>
  </w:num>
  <w:num w:numId="36">
    <w:abstractNumId w:val="6"/>
  </w:num>
  <w:num w:numId="37">
    <w:abstractNumId w:val="38"/>
  </w:num>
  <w:num w:numId="38">
    <w:abstractNumId w:val="26"/>
  </w:num>
  <w:num w:numId="39">
    <w:abstractNumId w:val="1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footnotePr>
    <w:footnote w:id="0"/>
    <w:footnote w:id="1"/>
  </w:footnotePr>
  <w:endnotePr>
    <w:endnote w:id="0"/>
    <w:endnote w:id="1"/>
  </w:endnotePr>
  <w:compat/>
  <w:rsids>
    <w:rsidRoot w:val="00193EFA"/>
    <w:rsid w:val="00000BC7"/>
    <w:rsid w:val="00005675"/>
    <w:rsid w:val="000077E3"/>
    <w:rsid w:val="00013836"/>
    <w:rsid w:val="00013CF4"/>
    <w:rsid w:val="00016FDA"/>
    <w:rsid w:val="00023EE5"/>
    <w:rsid w:val="00027F46"/>
    <w:rsid w:val="000315C2"/>
    <w:rsid w:val="000441F9"/>
    <w:rsid w:val="000449F0"/>
    <w:rsid w:val="00044DEB"/>
    <w:rsid w:val="000502AD"/>
    <w:rsid w:val="0005465E"/>
    <w:rsid w:val="00062931"/>
    <w:rsid w:val="00070588"/>
    <w:rsid w:val="00076180"/>
    <w:rsid w:val="000768A3"/>
    <w:rsid w:val="00083CF4"/>
    <w:rsid w:val="00092556"/>
    <w:rsid w:val="00092F26"/>
    <w:rsid w:val="000941E9"/>
    <w:rsid w:val="00096DA6"/>
    <w:rsid w:val="000A034C"/>
    <w:rsid w:val="000A0C19"/>
    <w:rsid w:val="000A13D6"/>
    <w:rsid w:val="000A14D8"/>
    <w:rsid w:val="000A6894"/>
    <w:rsid w:val="000A69F7"/>
    <w:rsid w:val="000B66CA"/>
    <w:rsid w:val="000B6F1E"/>
    <w:rsid w:val="000C10E5"/>
    <w:rsid w:val="000C2F99"/>
    <w:rsid w:val="000C40EE"/>
    <w:rsid w:val="000C5276"/>
    <w:rsid w:val="000C7DD3"/>
    <w:rsid w:val="000D1232"/>
    <w:rsid w:val="000D7211"/>
    <w:rsid w:val="000E2B8E"/>
    <w:rsid w:val="000E596C"/>
    <w:rsid w:val="000F0CC9"/>
    <w:rsid w:val="000F421A"/>
    <w:rsid w:val="000F7718"/>
    <w:rsid w:val="00114E4E"/>
    <w:rsid w:val="00114E8E"/>
    <w:rsid w:val="001162FE"/>
    <w:rsid w:val="00117D8B"/>
    <w:rsid w:val="00120820"/>
    <w:rsid w:val="00120D7B"/>
    <w:rsid w:val="00121EE8"/>
    <w:rsid w:val="00122C5C"/>
    <w:rsid w:val="001276C6"/>
    <w:rsid w:val="00127BA1"/>
    <w:rsid w:val="0013560E"/>
    <w:rsid w:val="00136578"/>
    <w:rsid w:val="00141E2B"/>
    <w:rsid w:val="00152C83"/>
    <w:rsid w:val="00152CD2"/>
    <w:rsid w:val="00152D7A"/>
    <w:rsid w:val="00154B1F"/>
    <w:rsid w:val="00154FEE"/>
    <w:rsid w:val="00161301"/>
    <w:rsid w:val="00162E8A"/>
    <w:rsid w:val="001646FC"/>
    <w:rsid w:val="001747A2"/>
    <w:rsid w:val="0018126F"/>
    <w:rsid w:val="001820D5"/>
    <w:rsid w:val="001826F0"/>
    <w:rsid w:val="0018471B"/>
    <w:rsid w:val="00184C5B"/>
    <w:rsid w:val="00185C0A"/>
    <w:rsid w:val="00186B58"/>
    <w:rsid w:val="001903EF"/>
    <w:rsid w:val="001929AB"/>
    <w:rsid w:val="00193EFA"/>
    <w:rsid w:val="00196040"/>
    <w:rsid w:val="001966BB"/>
    <w:rsid w:val="00197EE3"/>
    <w:rsid w:val="001A45E9"/>
    <w:rsid w:val="001A60F7"/>
    <w:rsid w:val="001A6C54"/>
    <w:rsid w:val="001C0A63"/>
    <w:rsid w:val="001C4A4B"/>
    <w:rsid w:val="001C587A"/>
    <w:rsid w:val="001C7E82"/>
    <w:rsid w:val="001D14F2"/>
    <w:rsid w:val="001D2486"/>
    <w:rsid w:val="001D28A0"/>
    <w:rsid w:val="001D3A8D"/>
    <w:rsid w:val="001E3666"/>
    <w:rsid w:val="001E38BD"/>
    <w:rsid w:val="001E5E80"/>
    <w:rsid w:val="001F0566"/>
    <w:rsid w:val="001F2F39"/>
    <w:rsid w:val="001F5BE7"/>
    <w:rsid w:val="001F6EE2"/>
    <w:rsid w:val="00201809"/>
    <w:rsid w:val="00202478"/>
    <w:rsid w:val="00202BF4"/>
    <w:rsid w:val="00211602"/>
    <w:rsid w:val="002133B4"/>
    <w:rsid w:val="002207C3"/>
    <w:rsid w:val="00222B70"/>
    <w:rsid w:val="002303F6"/>
    <w:rsid w:val="00230A3F"/>
    <w:rsid w:val="002325FB"/>
    <w:rsid w:val="00233087"/>
    <w:rsid w:val="00237D9D"/>
    <w:rsid w:val="00241E24"/>
    <w:rsid w:val="002474FB"/>
    <w:rsid w:val="00247F0A"/>
    <w:rsid w:val="00251E25"/>
    <w:rsid w:val="00252E2B"/>
    <w:rsid w:val="00252F2F"/>
    <w:rsid w:val="002533EB"/>
    <w:rsid w:val="00254018"/>
    <w:rsid w:val="0025520B"/>
    <w:rsid w:val="002561B5"/>
    <w:rsid w:val="00261126"/>
    <w:rsid w:val="00263C64"/>
    <w:rsid w:val="002647DF"/>
    <w:rsid w:val="00270C25"/>
    <w:rsid w:val="00274B81"/>
    <w:rsid w:val="00275B2D"/>
    <w:rsid w:val="00276D69"/>
    <w:rsid w:val="00280B1A"/>
    <w:rsid w:val="002858A4"/>
    <w:rsid w:val="00285C03"/>
    <w:rsid w:val="00286546"/>
    <w:rsid w:val="00287DBA"/>
    <w:rsid w:val="002911A7"/>
    <w:rsid w:val="00297D12"/>
    <w:rsid w:val="002A5814"/>
    <w:rsid w:val="002B19F5"/>
    <w:rsid w:val="002C1D01"/>
    <w:rsid w:val="002C2309"/>
    <w:rsid w:val="002C2A6D"/>
    <w:rsid w:val="002C5AC0"/>
    <w:rsid w:val="002C6AAD"/>
    <w:rsid w:val="002C74BE"/>
    <w:rsid w:val="002D0898"/>
    <w:rsid w:val="002D2746"/>
    <w:rsid w:val="002D3CE4"/>
    <w:rsid w:val="002D500F"/>
    <w:rsid w:val="002D71D9"/>
    <w:rsid w:val="002E00D0"/>
    <w:rsid w:val="002E3197"/>
    <w:rsid w:val="002F1005"/>
    <w:rsid w:val="002F5399"/>
    <w:rsid w:val="002F614F"/>
    <w:rsid w:val="003000E7"/>
    <w:rsid w:val="00302005"/>
    <w:rsid w:val="00306B44"/>
    <w:rsid w:val="00307BE4"/>
    <w:rsid w:val="00311578"/>
    <w:rsid w:val="00312D60"/>
    <w:rsid w:val="0031332E"/>
    <w:rsid w:val="003146AE"/>
    <w:rsid w:val="00314ED5"/>
    <w:rsid w:val="00316957"/>
    <w:rsid w:val="0032073D"/>
    <w:rsid w:val="003215A5"/>
    <w:rsid w:val="00335FEA"/>
    <w:rsid w:val="00337118"/>
    <w:rsid w:val="003372E6"/>
    <w:rsid w:val="003377AA"/>
    <w:rsid w:val="00346B82"/>
    <w:rsid w:val="00347452"/>
    <w:rsid w:val="00350911"/>
    <w:rsid w:val="003517DB"/>
    <w:rsid w:val="00351F50"/>
    <w:rsid w:val="00355AB2"/>
    <w:rsid w:val="003566D3"/>
    <w:rsid w:val="00361279"/>
    <w:rsid w:val="00364D1D"/>
    <w:rsid w:val="00382578"/>
    <w:rsid w:val="00385A17"/>
    <w:rsid w:val="00390C46"/>
    <w:rsid w:val="00395F9B"/>
    <w:rsid w:val="003A6CB8"/>
    <w:rsid w:val="003B0204"/>
    <w:rsid w:val="003B0571"/>
    <w:rsid w:val="003B2AEE"/>
    <w:rsid w:val="003B326C"/>
    <w:rsid w:val="003B583C"/>
    <w:rsid w:val="003C52EB"/>
    <w:rsid w:val="003D31EA"/>
    <w:rsid w:val="003D6B1E"/>
    <w:rsid w:val="003D6E8B"/>
    <w:rsid w:val="003D7755"/>
    <w:rsid w:val="003D7E25"/>
    <w:rsid w:val="003E1DCA"/>
    <w:rsid w:val="003F5918"/>
    <w:rsid w:val="00413117"/>
    <w:rsid w:val="004172B1"/>
    <w:rsid w:val="00417B28"/>
    <w:rsid w:val="004211DE"/>
    <w:rsid w:val="00426068"/>
    <w:rsid w:val="004462F8"/>
    <w:rsid w:val="00447050"/>
    <w:rsid w:val="004509D1"/>
    <w:rsid w:val="00451E94"/>
    <w:rsid w:val="0045666A"/>
    <w:rsid w:val="00463B10"/>
    <w:rsid w:val="004658AB"/>
    <w:rsid w:val="0046609B"/>
    <w:rsid w:val="00467E1A"/>
    <w:rsid w:val="004712B9"/>
    <w:rsid w:val="00471D0D"/>
    <w:rsid w:val="0047403A"/>
    <w:rsid w:val="00474071"/>
    <w:rsid w:val="004821C8"/>
    <w:rsid w:val="0048392F"/>
    <w:rsid w:val="00487089"/>
    <w:rsid w:val="00490C90"/>
    <w:rsid w:val="004936D0"/>
    <w:rsid w:val="004A2677"/>
    <w:rsid w:val="004A64EA"/>
    <w:rsid w:val="004B0C89"/>
    <w:rsid w:val="004B39CC"/>
    <w:rsid w:val="004B4BA5"/>
    <w:rsid w:val="004B79C8"/>
    <w:rsid w:val="004C2167"/>
    <w:rsid w:val="004C2625"/>
    <w:rsid w:val="004C5210"/>
    <w:rsid w:val="004D5CB5"/>
    <w:rsid w:val="004E14F1"/>
    <w:rsid w:val="004E43C2"/>
    <w:rsid w:val="004E4E4D"/>
    <w:rsid w:val="004F436C"/>
    <w:rsid w:val="004F4406"/>
    <w:rsid w:val="004F46BE"/>
    <w:rsid w:val="004F6751"/>
    <w:rsid w:val="00505372"/>
    <w:rsid w:val="0051275E"/>
    <w:rsid w:val="0051636E"/>
    <w:rsid w:val="005177BB"/>
    <w:rsid w:val="005208CB"/>
    <w:rsid w:val="00521F83"/>
    <w:rsid w:val="005222A4"/>
    <w:rsid w:val="0052586D"/>
    <w:rsid w:val="005306DA"/>
    <w:rsid w:val="00530FD6"/>
    <w:rsid w:val="00540229"/>
    <w:rsid w:val="00540270"/>
    <w:rsid w:val="005429E4"/>
    <w:rsid w:val="00552058"/>
    <w:rsid w:val="00554D39"/>
    <w:rsid w:val="005554CA"/>
    <w:rsid w:val="00557FEB"/>
    <w:rsid w:val="00562280"/>
    <w:rsid w:val="0056259A"/>
    <w:rsid w:val="00566244"/>
    <w:rsid w:val="00566A69"/>
    <w:rsid w:val="00570BD7"/>
    <w:rsid w:val="00571B58"/>
    <w:rsid w:val="00573571"/>
    <w:rsid w:val="005760BB"/>
    <w:rsid w:val="005805A5"/>
    <w:rsid w:val="00581DC0"/>
    <w:rsid w:val="0058241C"/>
    <w:rsid w:val="00582461"/>
    <w:rsid w:val="00595695"/>
    <w:rsid w:val="005A17B7"/>
    <w:rsid w:val="005A6CAA"/>
    <w:rsid w:val="005B070C"/>
    <w:rsid w:val="005B0FD7"/>
    <w:rsid w:val="005B3370"/>
    <w:rsid w:val="005B3D26"/>
    <w:rsid w:val="005B4923"/>
    <w:rsid w:val="005B5AC5"/>
    <w:rsid w:val="005C0D68"/>
    <w:rsid w:val="005C1351"/>
    <w:rsid w:val="005C1A5A"/>
    <w:rsid w:val="005C294C"/>
    <w:rsid w:val="005C47F5"/>
    <w:rsid w:val="005C7A2D"/>
    <w:rsid w:val="005D0B26"/>
    <w:rsid w:val="005D2AF5"/>
    <w:rsid w:val="005D3C2A"/>
    <w:rsid w:val="005E0B4B"/>
    <w:rsid w:val="005E3E58"/>
    <w:rsid w:val="005E4411"/>
    <w:rsid w:val="005F0BEC"/>
    <w:rsid w:val="005F0C03"/>
    <w:rsid w:val="00600C87"/>
    <w:rsid w:val="00602B44"/>
    <w:rsid w:val="00604291"/>
    <w:rsid w:val="006050E7"/>
    <w:rsid w:val="00605145"/>
    <w:rsid w:val="006208E6"/>
    <w:rsid w:val="00621A79"/>
    <w:rsid w:val="006277AC"/>
    <w:rsid w:val="006310BF"/>
    <w:rsid w:val="00631DD7"/>
    <w:rsid w:val="00637DDE"/>
    <w:rsid w:val="006415DD"/>
    <w:rsid w:val="00642781"/>
    <w:rsid w:val="00642B99"/>
    <w:rsid w:val="00644840"/>
    <w:rsid w:val="00654ABD"/>
    <w:rsid w:val="00662E31"/>
    <w:rsid w:val="00666430"/>
    <w:rsid w:val="0066757C"/>
    <w:rsid w:val="006703B6"/>
    <w:rsid w:val="00680E81"/>
    <w:rsid w:val="00680F1E"/>
    <w:rsid w:val="006837E5"/>
    <w:rsid w:val="006842A0"/>
    <w:rsid w:val="006842AF"/>
    <w:rsid w:val="006849CA"/>
    <w:rsid w:val="00690D76"/>
    <w:rsid w:val="00693844"/>
    <w:rsid w:val="00697528"/>
    <w:rsid w:val="006B78E3"/>
    <w:rsid w:val="006C0010"/>
    <w:rsid w:val="006C0262"/>
    <w:rsid w:val="006D13B5"/>
    <w:rsid w:val="006E0394"/>
    <w:rsid w:val="006E0AE8"/>
    <w:rsid w:val="006E0DC2"/>
    <w:rsid w:val="006E63FF"/>
    <w:rsid w:val="006F2659"/>
    <w:rsid w:val="006F5F27"/>
    <w:rsid w:val="006F7907"/>
    <w:rsid w:val="007026E3"/>
    <w:rsid w:val="00702A5E"/>
    <w:rsid w:val="00705945"/>
    <w:rsid w:val="00705ACD"/>
    <w:rsid w:val="00706139"/>
    <w:rsid w:val="00714C53"/>
    <w:rsid w:val="007210C1"/>
    <w:rsid w:val="00722A0B"/>
    <w:rsid w:val="007240BE"/>
    <w:rsid w:val="00733933"/>
    <w:rsid w:val="00734463"/>
    <w:rsid w:val="00743431"/>
    <w:rsid w:val="00743884"/>
    <w:rsid w:val="00753A04"/>
    <w:rsid w:val="00756078"/>
    <w:rsid w:val="007617BB"/>
    <w:rsid w:val="0076303A"/>
    <w:rsid w:val="0076308A"/>
    <w:rsid w:val="00763389"/>
    <w:rsid w:val="007635C1"/>
    <w:rsid w:val="00767922"/>
    <w:rsid w:val="00771291"/>
    <w:rsid w:val="00774BCA"/>
    <w:rsid w:val="007777F2"/>
    <w:rsid w:val="00783EC8"/>
    <w:rsid w:val="00786E28"/>
    <w:rsid w:val="00790DF6"/>
    <w:rsid w:val="00796818"/>
    <w:rsid w:val="007A0AD1"/>
    <w:rsid w:val="007A4401"/>
    <w:rsid w:val="007B1612"/>
    <w:rsid w:val="007B1FD4"/>
    <w:rsid w:val="007B4485"/>
    <w:rsid w:val="007B5521"/>
    <w:rsid w:val="007C09F7"/>
    <w:rsid w:val="007C682D"/>
    <w:rsid w:val="007D1246"/>
    <w:rsid w:val="007D1B13"/>
    <w:rsid w:val="007D7FE5"/>
    <w:rsid w:val="007E0E0F"/>
    <w:rsid w:val="007E2506"/>
    <w:rsid w:val="007E7091"/>
    <w:rsid w:val="007F7B45"/>
    <w:rsid w:val="007F7BEA"/>
    <w:rsid w:val="0080100D"/>
    <w:rsid w:val="00801DE1"/>
    <w:rsid w:val="00802911"/>
    <w:rsid w:val="008040B3"/>
    <w:rsid w:val="00804BD8"/>
    <w:rsid w:val="008076AC"/>
    <w:rsid w:val="00811A36"/>
    <w:rsid w:val="00813C54"/>
    <w:rsid w:val="00816AC5"/>
    <w:rsid w:val="008173E3"/>
    <w:rsid w:val="00817CBB"/>
    <w:rsid w:val="00817D50"/>
    <w:rsid w:val="008206F6"/>
    <w:rsid w:val="00830E6C"/>
    <w:rsid w:val="00832A2B"/>
    <w:rsid w:val="008352E1"/>
    <w:rsid w:val="0084298A"/>
    <w:rsid w:val="008456CC"/>
    <w:rsid w:val="00845CDA"/>
    <w:rsid w:val="00850CBB"/>
    <w:rsid w:val="0085217A"/>
    <w:rsid w:val="008603E2"/>
    <w:rsid w:val="00860BC6"/>
    <w:rsid w:val="00861E17"/>
    <w:rsid w:val="00862E52"/>
    <w:rsid w:val="008701BB"/>
    <w:rsid w:val="008764E8"/>
    <w:rsid w:val="00876A09"/>
    <w:rsid w:val="00880A04"/>
    <w:rsid w:val="00880FAA"/>
    <w:rsid w:val="0088317E"/>
    <w:rsid w:val="00887AC9"/>
    <w:rsid w:val="0089644A"/>
    <w:rsid w:val="00897B4E"/>
    <w:rsid w:val="008A713F"/>
    <w:rsid w:val="008B041C"/>
    <w:rsid w:val="008B0961"/>
    <w:rsid w:val="008B3905"/>
    <w:rsid w:val="008B4E65"/>
    <w:rsid w:val="008B6C5C"/>
    <w:rsid w:val="008C0226"/>
    <w:rsid w:val="008C308E"/>
    <w:rsid w:val="008C3BD6"/>
    <w:rsid w:val="008C4D3F"/>
    <w:rsid w:val="008C5307"/>
    <w:rsid w:val="008D00A4"/>
    <w:rsid w:val="008D41AB"/>
    <w:rsid w:val="008D4899"/>
    <w:rsid w:val="008E31C4"/>
    <w:rsid w:val="008E379A"/>
    <w:rsid w:val="008E39CA"/>
    <w:rsid w:val="008F5FD8"/>
    <w:rsid w:val="00900A08"/>
    <w:rsid w:val="009021B1"/>
    <w:rsid w:val="0090241D"/>
    <w:rsid w:val="00904E3A"/>
    <w:rsid w:val="00905730"/>
    <w:rsid w:val="00906B1D"/>
    <w:rsid w:val="00910E79"/>
    <w:rsid w:val="009121EA"/>
    <w:rsid w:val="00916FC4"/>
    <w:rsid w:val="00917C0B"/>
    <w:rsid w:val="00922943"/>
    <w:rsid w:val="009234F7"/>
    <w:rsid w:val="00925C3F"/>
    <w:rsid w:val="00930E50"/>
    <w:rsid w:val="00931948"/>
    <w:rsid w:val="0093214B"/>
    <w:rsid w:val="0094580C"/>
    <w:rsid w:val="009468CC"/>
    <w:rsid w:val="00947D99"/>
    <w:rsid w:val="00950734"/>
    <w:rsid w:val="009608E7"/>
    <w:rsid w:val="00964275"/>
    <w:rsid w:val="00974049"/>
    <w:rsid w:val="00975299"/>
    <w:rsid w:val="00975303"/>
    <w:rsid w:val="009778BD"/>
    <w:rsid w:val="009821F8"/>
    <w:rsid w:val="00982FAB"/>
    <w:rsid w:val="009900D6"/>
    <w:rsid w:val="009903DF"/>
    <w:rsid w:val="009925B7"/>
    <w:rsid w:val="00992A5F"/>
    <w:rsid w:val="00996855"/>
    <w:rsid w:val="00997F38"/>
    <w:rsid w:val="009A0625"/>
    <w:rsid w:val="009A1F22"/>
    <w:rsid w:val="009A21DD"/>
    <w:rsid w:val="009A28DD"/>
    <w:rsid w:val="009A2B7B"/>
    <w:rsid w:val="009A382A"/>
    <w:rsid w:val="009A6696"/>
    <w:rsid w:val="009A74FB"/>
    <w:rsid w:val="009B059A"/>
    <w:rsid w:val="009B2D1C"/>
    <w:rsid w:val="009B32AC"/>
    <w:rsid w:val="009B354D"/>
    <w:rsid w:val="009B4AE3"/>
    <w:rsid w:val="009B4E80"/>
    <w:rsid w:val="009B5AD4"/>
    <w:rsid w:val="009B7C9B"/>
    <w:rsid w:val="009C1975"/>
    <w:rsid w:val="009C45EB"/>
    <w:rsid w:val="009D09A2"/>
    <w:rsid w:val="009D5BCA"/>
    <w:rsid w:val="009D6C10"/>
    <w:rsid w:val="009E2477"/>
    <w:rsid w:val="009E6D32"/>
    <w:rsid w:val="009E77B2"/>
    <w:rsid w:val="009F27C5"/>
    <w:rsid w:val="009F4DD0"/>
    <w:rsid w:val="009F6CBA"/>
    <w:rsid w:val="00A0214B"/>
    <w:rsid w:val="00A07876"/>
    <w:rsid w:val="00A1012E"/>
    <w:rsid w:val="00A106B1"/>
    <w:rsid w:val="00A1120F"/>
    <w:rsid w:val="00A13F4C"/>
    <w:rsid w:val="00A14402"/>
    <w:rsid w:val="00A14E59"/>
    <w:rsid w:val="00A151D5"/>
    <w:rsid w:val="00A16318"/>
    <w:rsid w:val="00A31077"/>
    <w:rsid w:val="00A317F1"/>
    <w:rsid w:val="00A36117"/>
    <w:rsid w:val="00A4030C"/>
    <w:rsid w:val="00A41D12"/>
    <w:rsid w:val="00A43CFF"/>
    <w:rsid w:val="00A61976"/>
    <w:rsid w:val="00A64C21"/>
    <w:rsid w:val="00A70BE7"/>
    <w:rsid w:val="00A7484B"/>
    <w:rsid w:val="00A753D7"/>
    <w:rsid w:val="00A80FA7"/>
    <w:rsid w:val="00A84CB3"/>
    <w:rsid w:val="00A851BB"/>
    <w:rsid w:val="00A877A8"/>
    <w:rsid w:val="00A9531E"/>
    <w:rsid w:val="00A96387"/>
    <w:rsid w:val="00AA0E16"/>
    <w:rsid w:val="00AA1932"/>
    <w:rsid w:val="00AA37EC"/>
    <w:rsid w:val="00AB0B78"/>
    <w:rsid w:val="00AB7142"/>
    <w:rsid w:val="00AC24D0"/>
    <w:rsid w:val="00AD34D2"/>
    <w:rsid w:val="00AD3B30"/>
    <w:rsid w:val="00AD4069"/>
    <w:rsid w:val="00AE01FE"/>
    <w:rsid w:val="00AE0CEF"/>
    <w:rsid w:val="00AE745D"/>
    <w:rsid w:val="00AF152E"/>
    <w:rsid w:val="00AF1C55"/>
    <w:rsid w:val="00AF1D34"/>
    <w:rsid w:val="00AF633F"/>
    <w:rsid w:val="00AF670D"/>
    <w:rsid w:val="00B01114"/>
    <w:rsid w:val="00B0134B"/>
    <w:rsid w:val="00B02A10"/>
    <w:rsid w:val="00B059A1"/>
    <w:rsid w:val="00B07CFB"/>
    <w:rsid w:val="00B10A47"/>
    <w:rsid w:val="00B112EB"/>
    <w:rsid w:val="00B20146"/>
    <w:rsid w:val="00B26606"/>
    <w:rsid w:val="00B26A44"/>
    <w:rsid w:val="00B27A06"/>
    <w:rsid w:val="00B32F41"/>
    <w:rsid w:val="00B34179"/>
    <w:rsid w:val="00B37F56"/>
    <w:rsid w:val="00B412D2"/>
    <w:rsid w:val="00B45236"/>
    <w:rsid w:val="00B45FB6"/>
    <w:rsid w:val="00B46CFF"/>
    <w:rsid w:val="00B5148B"/>
    <w:rsid w:val="00B53C38"/>
    <w:rsid w:val="00B6341B"/>
    <w:rsid w:val="00B64441"/>
    <w:rsid w:val="00B7132D"/>
    <w:rsid w:val="00B71949"/>
    <w:rsid w:val="00B76FA1"/>
    <w:rsid w:val="00B82992"/>
    <w:rsid w:val="00B83F77"/>
    <w:rsid w:val="00B918E3"/>
    <w:rsid w:val="00B91987"/>
    <w:rsid w:val="00B92493"/>
    <w:rsid w:val="00B92ABF"/>
    <w:rsid w:val="00B92CD4"/>
    <w:rsid w:val="00B94FC3"/>
    <w:rsid w:val="00B960CE"/>
    <w:rsid w:val="00BB1547"/>
    <w:rsid w:val="00BB1611"/>
    <w:rsid w:val="00BB2B43"/>
    <w:rsid w:val="00BB49CA"/>
    <w:rsid w:val="00BB4E2A"/>
    <w:rsid w:val="00BB71D9"/>
    <w:rsid w:val="00BC4148"/>
    <w:rsid w:val="00BC5A64"/>
    <w:rsid w:val="00BC5BB9"/>
    <w:rsid w:val="00BC6486"/>
    <w:rsid w:val="00BD0E88"/>
    <w:rsid w:val="00BD2AAD"/>
    <w:rsid w:val="00BE72F4"/>
    <w:rsid w:val="00BF1F1F"/>
    <w:rsid w:val="00BF4977"/>
    <w:rsid w:val="00BF508C"/>
    <w:rsid w:val="00BF74C5"/>
    <w:rsid w:val="00C00D0D"/>
    <w:rsid w:val="00C01203"/>
    <w:rsid w:val="00C01385"/>
    <w:rsid w:val="00C01DF6"/>
    <w:rsid w:val="00C06E19"/>
    <w:rsid w:val="00C100FE"/>
    <w:rsid w:val="00C10473"/>
    <w:rsid w:val="00C1323C"/>
    <w:rsid w:val="00C156F8"/>
    <w:rsid w:val="00C216DD"/>
    <w:rsid w:val="00C252DD"/>
    <w:rsid w:val="00C30859"/>
    <w:rsid w:val="00C319A4"/>
    <w:rsid w:val="00C3650B"/>
    <w:rsid w:val="00C45E22"/>
    <w:rsid w:val="00C5675C"/>
    <w:rsid w:val="00C6098F"/>
    <w:rsid w:val="00C627D0"/>
    <w:rsid w:val="00C6359D"/>
    <w:rsid w:val="00C670A1"/>
    <w:rsid w:val="00C71972"/>
    <w:rsid w:val="00C73056"/>
    <w:rsid w:val="00C731B1"/>
    <w:rsid w:val="00C81E0A"/>
    <w:rsid w:val="00C85A0A"/>
    <w:rsid w:val="00C85ADB"/>
    <w:rsid w:val="00C91D85"/>
    <w:rsid w:val="00C928AF"/>
    <w:rsid w:val="00C9317D"/>
    <w:rsid w:val="00C94C30"/>
    <w:rsid w:val="00C9535F"/>
    <w:rsid w:val="00CA65D5"/>
    <w:rsid w:val="00CA7DAA"/>
    <w:rsid w:val="00CB108A"/>
    <w:rsid w:val="00CB10D8"/>
    <w:rsid w:val="00CB4023"/>
    <w:rsid w:val="00CC120C"/>
    <w:rsid w:val="00CC1D04"/>
    <w:rsid w:val="00CC2611"/>
    <w:rsid w:val="00CC47E8"/>
    <w:rsid w:val="00CC7A31"/>
    <w:rsid w:val="00CD2F86"/>
    <w:rsid w:val="00CD747D"/>
    <w:rsid w:val="00CE0872"/>
    <w:rsid w:val="00CE3185"/>
    <w:rsid w:val="00CE4BCD"/>
    <w:rsid w:val="00CF18D4"/>
    <w:rsid w:val="00CF2E08"/>
    <w:rsid w:val="00CF4300"/>
    <w:rsid w:val="00CF5229"/>
    <w:rsid w:val="00CF78BC"/>
    <w:rsid w:val="00D00EBB"/>
    <w:rsid w:val="00D06C63"/>
    <w:rsid w:val="00D07211"/>
    <w:rsid w:val="00D13FBB"/>
    <w:rsid w:val="00D15B1A"/>
    <w:rsid w:val="00D24E92"/>
    <w:rsid w:val="00D25ABD"/>
    <w:rsid w:val="00D25C44"/>
    <w:rsid w:val="00D2790A"/>
    <w:rsid w:val="00D322D2"/>
    <w:rsid w:val="00D33F6D"/>
    <w:rsid w:val="00D35B02"/>
    <w:rsid w:val="00D376A0"/>
    <w:rsid w:val="00D40351"/>
    <w:rsid w:val="00D42B79"/>
    <w:rsid w:val="00D46490"/>
    <w:rsid w:val="00D5770D"/>
    <w:rsid w:val="00D602F5"/>
    <w:rsid w:val="00D65851"/>
    <w:rsid w:val="00D713C3"/>
    <w:rsid w:val="00D72AF5"/>
    <w:rsid w:val="00D72FC9"/>
    <w:rsid w:val="00D73A2B"/>
    <w:rsid w:val="00D75BB2"/>
    <w:rsid w:val="00D800FD"/>
    <w:rsid w:val="00D821DB"/>
    <w:rsid w:val="00D87346"/>
    <w:rsid w:val="00D90D65"/>
    <w:rsid w:val="00D928FE"/>
    <w:rsid w:val="00D929CB"/>
    <w:rsid w:val="00D96B84"/>
    <w:rsid w:val="00D9749D"/>
    <w:rsid w:val="00DA05C6"/>
    <w:rsid w:val="00DA5948"/>
    <w:rsid w:val="00DB3F68"/>
    <w:rsid w:val="00DB6DF4"/>
    <w:rsid w:val="00DC45D2"/>
    <w:rsid w:val="00DC491D"/>
    <w:rsid w:val="00DC56F7"/>
    <w:rsid w:val="00DC701A"/>
    <w:rsid w:val="00DD23A6"/>
    <w:rsid w:val="00DD2942"/>
    <w:rsid w:val="00DD5146"/>
    <w:rsid w:val="00DE0917"/>
    <w:rsid w:val="00DE2677"/>
    <w:rsid w:val="00DE42DB"/>
    <w:rsid w:val="00DE47AD"/>
    <w:rsid w:val="00DE4BBA"/>
    <w:rsid w:val="00DF08D1"/>
    <w:rsid w:val="00DF0DA4"/>
    <w:rsid w:val="00DF519C"/>
    <w:rsid w:val="00E023DF"/>
    <w:rsid w:val="00E03633"/>
    <w:rsid w:val="00E04670"/>
    <w:rsid w:val="00E261B7"/>
    <w:rsid w:val="00E3049D"/>
    <w:rsid w:val="00E33C0E"/>
    <w:rsid w:val="00E348E3"/>
    <w:rsid w:val="00E36653"/>
    <w:rsid w:val="00E366C5"/>
    <w:rsid w:val="00E45380"/>
    <w:rsid w:val="00E53FFD"/>
    <w:rsid w:val="00E555DF"/>
    <w:rsid w:val="00E55DDE"/>
    <w:rsid w:val="00E63182"/>
    <w:rsid w:val="00E66378"/>
    <w:rsid w:val="00E67FE1"/>
    <w:rsid w:val="00E73959"/>
    <w:rsid w:val="00E76563"/>
    <w:rsid w:val="00E81A7A"/>
    <w:rsid w:val="00E8258F"/>
    <w:rsid w:val="00E86F91"/>
    <w:rsid w:val="00E87DEC"/>
    <w:rsid w:val="00E900B4"/>
    <w:rsid w:val="00E916B9"/>
    <w:rsid w:val="00E94B0E"/>
    <w:rsid w:val="00E96D16"/>
    <w:rsid w:val="00E96DCB"/>
    <w:rsid w:val="00E9787D"/>
    <w:rsid w:val="00E97923"/>
    <w:rsid w:val="00EA02D2"/>
    <w:rsid w:val="00EA0D0D"/>
    <w:rsid w:val="00EA478C"/>
    <w:rsid w:val="00EB35E6"/>
    <w:rsid w:val="00EB5229"/>
    <w:rsid w:val="00EB543F"/>
    <w:rsid w:val="00EC2637"/>
    <w:rsid w:val="00EC4FF6"/>
    <w:rsid w:val="00EC6D1F"/>
    <w:rsid w:val="00ED2107"/>
    <w:rsid w:val="00ED437B"/>
    <w:rsid w:val="00EE2720"/>
    <w:rsid w:val="00EF53E1"/>
    <w:rsid w:val="00EF5C82"/>
    <w:rsid w:val="00EF5CB0"/>
    <w:rsid w:val="00F02142"/>
    <w:rsid w:val="00F06B6F"/>
    <w:rsid w:val="00F12F88"/>
    <w:rsid w:val="00F1691A"/>
    <w:rsid w:val="00F17C0B"/>
    <w:rsid w:val="00F26A56"/>
    <w:rsid w:val="00F27FFE"/>
    <w:rsid w:val="00F3506C"/>
    <w:rsid w:val="00F40A5A"/>
    <w:rsid w:val="00F42FBC"/>
    <w:rsid w:val="00F51397"/>
    <w:rsid w:val="00F5236A"/>
    <w:rsid w:val="00F605DD"/>
    <w:rsid w:val="00F6340B"/>
    <w:rsid w:val="00F70E35"/>
    <w:rsid w:val="00F725EB"/>
    <w:rsid w:val="00F76264"/>
    <w:rsid w:val="00F778A9"/>
    <w:rsid w:val="00F8554E"/>
    <w:rsid w:val="00F85DFB"/>
    <w:rsid w:val="00F91BBA"/>
    <w:rsid w:val="00FA3258"/>
    <w:rsid w:val="00FA6CAB"/>
    <w:rsid w:val="00FA6E3F"/>
    <w:rsid w:val="00FA71BD"/>
    <w:rsid w:val="00FB0214"/>
    <w:rsid w:val="00FB143D"/>
    <w:rsid w:val="00FB2259"/>
    <w:rsid w:val="00FB368A"/>
    <w:rsid w:val="00FB4282"/>
    <w:rsid w:val="00FB47E5"/>
    <w:rsid w:val="00FB5868"/>
    <w:rsid w:val="00FB5C6D"/>
    <w:rsid w:val="00FB6D6A"/>
    <w:rsid w:val="00FD3A05"/>
    <w:rsid w:val="00FD6087"/>
    <w:rsid w:val="00FE57AE"/>
    <w:rsid w:val="00FE5F95"/>
    <w:rsid w:val="00FF1C6A"/>
    <w:rsid w:val="00FF27F3"/>
    <w:rsid w:val="00FF37E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uiPriority="9" w:qFormat="1"/>
    <w:lsdException w:name="heading 6" w:uiPriority="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26"/>
    <w:rPr>
      <w:rFonts w:ascii="Times New Roman" w:eastAsia="Times New Roman" w:hAnsi="Times New Roman"/>
      <w:sz w:val="24"/>
      <w:szCs w:val="24"/>
      <w:lang w:val="ro-RO" w:eastAsia="ro-RO"/>
    </w:rPr>
  </w:style>
  <w:style w:type="paragraph" w:styleId="Titlu1">
    <w:name w:val="heading 1"/>
    <w:aliases w:val=" Caracter Caracter,Plain Text Char Char Char Char Char,Plain Text Char Char Char Char Char Char,Caracter Caracter Char Caracter Caracter,Caracter Caracter Char Carac Caracter Caracter,Caracter Caracter Caracter"/>
    <w:basedOn w:val="Normal"/>
    <w:next w:val="Normal"/>
    <w:link w:val="Titlu1Caracter"/>
    <w:qFormat/>
    <w:rsid w:val="00193EFA"/>
    <w:pPr>
      <w:keepNext/>
      <w:ind w:firstLine="708"/>
      <w:jc w:val="center"/>
      <w:outlineLvl w:val="0"/>
    </w:pPr>
    <w:rPr>
      <w:u w:val="single"/>
    </w:rPr>
  </w:style>
  <w:style w:type="paragraph" w:styleId="Titlu3">
    <w:name w:val="heading 3"/>
    <w:basedOn w:val="Normal"/>
    <w:next w:val="Normal"/>
    <w:qFormat/>
    <w:rsid w:val="007B1FD4"/>
    <w:pPr>
      <w:keepNext/>
      <w:spacing w:line="360" w:lineRule="auto"/>
      <w:jc w:val="center"/>
      <w:outlineLvl w:val="2"/>
    </w:pPr>
    <w:rPr>
      <w:b/>
      <w:bCs/>
      <w:lang w:eastAsia="en-US"/>
    </w:rPr>
  </w:style>
  <w:style w:type="paragraph" w:styleId="Titlu4">
    <w:name w:val="heading 4"/>
    <w:basedOn w:val="Normal"/>
    <w:next w:val="Normal"/>
    <w:qFormat/>
    <w:rsid w:val="007B1FD4"/>
    <w:pPr>
      <w:keepNext/>
      <w:jc w:val="center"/>
      <w:outlineLvl w:val="3"/>
    </w:pPr>
    <w:rPr>
      <w:rFonts w:ascii="Arial" w:hAnsi="Arial" w:cs="Arial"/>
      <w:b/>
      <w:bCs/>
      <w:sz w:val="22"/>
    </w:rPr>
  </w:style>
  <w:style w:type="paragraph" w:styleId="Titlu6">
    <w:name w:val="heading 6"/>
    <w:basedOn w:val="Normal"/>
    <w:next w:val="Normal"/>
    <w:link w:val="Titlu6Caracter"/>
    <w:qFormat/>
    <w:rsid w:val="00DE0917"/>
    <w:pPr>
      <w:keepNext/>
      <w:outlineLvl w:val="5"/>
    </w:pPr>
    <w:rPr>
      <w:szCs w:val="20"/>
      <w:lang w:val="en-US" w:eastAsia="en-US"/>
    </w:rPr>
  </w:style>
  <w:style w:type="paragraph" w:styleId="Titlu8">
    <w:name w:val="heading 8"/>
    <w:basedOn w:val="Normal"/>
    <w:next w:val="Normal"/>
    <w:qFormat/>
    <w:rsid w:val="007B1FD4"/>
    <w:pPr>
      <w:keepNext/>
      <w:numPr>
        <w:numId w:val="1"/>
      </w:numPr>
      <w:outlineLvl w:val="7"/>
    </w:pPr>
    <w:rPr>
      <w:b/>
      <w:bCs/>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 Caracter Caracter Caracter,Plain Text Char Char Char Char Char Caracter,Plain Text Char Char Char Char Char Char Caracter,Caracter Caracter Char Caracter Caracter Caracter,Caracter Caracter Char Carac Caracter Caracter Caracter"/>
    <w:link w:val="Titlu1"/>
    <w:rsid w:val="00193EFA"/>
    <w:rPr>
      <w:rFonts w:ascii="Times New Roman" w:eastAsia="Times New Roman" w:hAnsi="Times New Roman" w:cs="Times New Roman"/>
      <w:sz w:val="24"/>
      <w:szCs w:val="24"/>
      <w:u w:val="single"/>
      <w:lang w:eastAsia="ro-RO"/>
    </w:rPr>
  </w:style>
  <w:style w:type="paragraph" w:styleId="Textsimplu">
    <w:name w:val="Plain Text"/>
    <w:aliases w:val=" Caracter Caracter Char Caracter Caracter, Caracter Caracter Char Caracter ,Caracter Caracter Char, Caracter Caracter Char Caracter  Caracter Caracter Caracter Caracter Cara Caracter,Caracter Caracter Char Caracter, Char Char"/>
    <w:basedOn w:val="Normal"/>
    <w:link w:val="TextsimpluCaracter"/>
    <w:rsid w:val="00193EFA"/>
    <w:rPr>
      <w:rFonts w:ascii="Courier New" w:hAnsi="Courier New"/>
      <w:noProof/>
      <w:sz w:val="20"/>
      <w:szCs w:val="20"/>
    </w:rPr>
  </w:style>
  <w:style w:type="character" w:customStyle="1" w:styleId="TextsimpluCaracter">
    <w:name w:val="Text simplu Caracter"/>
    <w:aliases w:val=" Caracter Caracter Char Caracter Caracter Caracter, Caracter Caracter Char Caracter  Caracter,Caracter Caracter Char Caracter1, Caracter Caracter Char Caracter  Caracter Caracter Caracter Caracter Cara Caracter Caracter"/>
    <w:link w:val="Textsimplu"/>
    <w:rsid w:val="00193EFA"/>
    <w:rPr>
      <w:rFonts w:ascii="Courier New" w:eastAsia="Times New Roman" w:hAnsi="Courier New" w:cs="Courier New"/>
      <w:noProof/>
      <w:sz w:val="20"/>
      <w:szCs w:val="20"/>
    </w:rPr>
  </w:style>
  <w:style w:type="paragraph" w:styleId="Listparagraf">
    <w:name w:val="List Paragraph"/>
    <w:basedOn w:val="Normal"/>
    <w:qFormat/>
    <w:rsid w:val="005C47F5"/>
    <w:pPr>
      <w:ind w:left="720"/>
      <w:contextualSpacing/>
    </w:pPr>
  </w:style>
  <w:style w:type="paragraph" w:styleId="Subsol">
    <w:name w:val="footer"/>
    <w:basedOn w:val="Normal"/>
    <w:link w:val="SubsolCaracter"/>
    <w:rsid w:val="00FB5C6D"/>
    <w:pPr>
      <w:tabs>
        <w:tab w:val="center" w:pos="4320"/>
        <w:tab w:val="right" w:pos="8640"/>
      </w:tabs>
    </w:pPr>
  </w:style>
  <w:style w:type="character" w:styleId="Numrdepagin">
    <w:name w:val="page number"/>
    <w:basedOn w:val="Fontdeparagrafimplicit"/>
    <w:rsid w:val="00FB5C6D"/>
  </w:style>
  <w:style w:type="paragraph" w:styleId="Titlu">
    <w:name w:val="Title"/>
    <w:basedOn w:val="Normal"/>
    <w:qFormat/>
    <w:rsid w:val="007B1FD4"/>
    <w:pPr>
      <w:ind w:right="450"/>
      <w:jc w:val="center"/>
    </w:pPr>
    <w:rPr>
      <w:b/>
      <w:bCs/>
      <w:sz w:val="28"/>
      <w:szCs w:val="28"/>
      <w:lang w:val="fr-FR" w:eastAsia="en-US"/>
    </w:rPr>
  </w:style>
  <w:style w:type="paragraph" w:styleId="Corptext3">
    <w:name w:val="Body Text 3"/>
    <w:basedOn w:val="Normal"/>
    <w:rsid w:val="007B1FD4"/>
    <w:rPr>
      <w:lang w:eastAsia="en-US"/>
    </w:rPr>
  </w:style>
  <w:style w:type="character" w:customStyle="1" w:styleId="FontStyle47">
    <w:name w:val="Font Style47"/>
    <w:rsid w:val="00E03633"/>
    <w:rPr>
      <w:rFonts w:ascii="Times New Roman" w:hAnsi="Times New Roman" w:cs="Times New Roman"/>
      <w:b/>
      <w:bCs/>
      <w:sz w:val="20"/>
      <w:szCs w:val="20"/>
    </w:rPr>
  </w:style>
  <w:style w:type="paragraph" w:customStyle="1" w:styleId="Style21">
    <w:name w:val="Style21"/>
    <w:basedOn w:val="Normal"/>
    <w:rsid w:val="00E03633"/>
    <w:pPr>
      <w:widowControl w:val="0"/>
      <w:autoSpaceDE w:val="0"/>
      <w:autoSpaceDN w:val="0"/>
      <w:adjustRightInd w:val="0"/>
    </w:pPr>
  </w:style>
  <w:style w:type="character" w:customStyle="1" w:styleId="FontStyle48">
    <w:name w:val="Font Style48"/>
    <w:rsid w:val="00E03633"/>
    <w:rPr>
      <w:rFonts w:ascii="Times New Roman" w:hAnsi="Times New Roman" w:cs="Times New Roman"/>
      <w:sz w:val="20"/>
      <w:szCs w:val="20"/>
    </w:rPr>
  </w:style>
  <w:style w:type="character" w:customStyle="1" w:styleId="FontStyle57">
    <w:name w:val="Font Style57"/>
    <w:rsid w:val="00E03633"/>
    <w:rPr>
      <w:rFonts w:ascii="Times New Roman" w:hAnsi="Times New Roman" w:cs="Times New Roman"/>
      <w:spacing w:val="10"/>
      <w:sz w:val="20"/>
      <w:szCs w:val="20"/>
    </w:rPr>
  </w:style>
  <w:style w:type="paragraph" w:styleId="TextnBalon">
    <w:name w:val="Balloon Text"/>
    <w:basedOn w:val="Normal"/>
    <w:link w:val="TextnBalonCaracter"/>
    <w:uiPriority w:val="99"/>
    <w:semiHidden/>
    <w:unhideWhenUsed/>
    <w:rsid w:val="001E5E80"/>
    <w:rPr>
      <w:rFonts w:ascii="Tahoma" w:hAnsi="Tahoma"/>
      <w:sz w:val="16"/>
      <w:szCs w:val="16"/>
    </w:rPr>
  </w:style>
  <w:style w:type="character" w:customStyle="1" w:styleId="TextnBalonCaracter">
    <w:name w:val="Text în Balon Caracter"/>
    <w:link w:val="TextnBalon"/>
    <w:uiPriority w:val="99"/>
    <w:semiHidden/>
    <w:rsid w:val="001E5E80"/>
    <w:rPr>
      <w:rFonts w:ascii="Tahoma" w:eastAsia="Times New Roman" w:hAnsi="Tahoma" w:cs="Tahoma"/>
      <w:sz w:val="16"/>
      <w:szCs w:val="16"/>
    </w:rPr>
  </w:style>
  <w:style w:type="character" w:customStyle="1" w:styleId="Titlu6Caracter">
    <w:name w:val="Titlu 6 Caracter"/>
    <w:link w:val="Titlu6"/>
    <w:rsid w:val="00DE0917"/>
    <w:rPr>
      <w:rFonts w:ascii="Times New Roman" w:eastAsia="Times New Roman" w:hAnsi="Times New Roman"/>
      <w:sz w:val="24"/>
      <w:lang w:val="en-US" w:eastAsia="en-US"/>
    </w:rPr>
  </w:style>
  <w:style w:type="paragraph" w:styleId="Corptext2">
    <w:name w:val="Body Text 2"/>
    <w:basedOn w:val="Normal"/>
    <w:link w:val="Corptext2Caracter"/>
    <w:uiPriority w:val="99"/>
    <w:semiHidden/>
    <w:unhideWhenUsed/>
    <w:rsid w:val="00CC2611"/>
    <w:pPr>
      <w:spacing w:after="120" w:line="480" w:lineRule="auto"/>
    </w:pPr>
  </w:style>
  <w:style w:type="character" w:customStyle="1" w:styleId="Corptext2Caracter">
    <w:name w:val="Corp text 2 Caracter"/>
    <w:link w:val="Corptext2"/>
    <w:uiPriority w:val="99"/>
    <w:semiHidden/>
    <w:rsid w:val="00CC2611"/>
    <w:rPr>
      <w:rFonts w:ascii="Times New Roman" w:eastAsia="Times New Roman" w:hAnsi="Times New Roman"/>
      <w:sz w:val="24"/>
      <w:szCs w:val="24"/>
    </w:rPr>
  </w:style>
  <w:style w:type="paragraph" w:customStyle="1" w:styleId="Textsimplu1">
    <w:name w:val="Text simplu1"/>
    <w:basedOn w:val="Normal"/>
    <w:rsid w:val="00B26606"/>
    <w:pPr>
      <w:suppressAutoHyphens/>
    </w:pPr>
    <w:rPr>
      <w:rFonts w:ascii="Courier New" w:hAnsi="Courier New"/>
      <w:sz w:val="20"/>
      <w:szCs w:val="20"/>
      <w:lang w:val="en-US" w:eastAsia="ar-SA"/>
    </w:rPr>
  </w:style>
  <w:style w:type="paragraph" w:styleId="Corptext">
    <w:name w:val="Body Text"/>
    <w:basedOn w:val="Normal"/>
    <w:link w:val="CorptextCaracter"/>
    <w:uiPriority w:val="99"/>
    <w:semiHidden/>
    <w:unhideWhenUsed/>
    <w:rsid w:val="008D00A4"/>
    <w:pPr>
      <w:spacing w:after="120"/>
    </w:pPr>
  </w:style>
  <w:style w:type="character" w:customStyle="1" w:styleId="CorptextCaracter">
    <w:name w:val="Corp text Caracter"/>
    <w:link w:val="Corptext"/>
    <w:uiPriority w:val="99"/>
    <w:semiHidden/>
    <w:rsid w:val="008D00A4"/>
    <w:rPr>
      <w:rFonts w:ascii="Times New Roman" w:eastAsia="Times New Roman" w:hAnsi="Times New Roman"/>
      <w:sz w:val="24"/>
      <w:szCs w:val="24"/>
      <w:lang w:val="ro-RO" w:eastAsia="ro-RO"/>
    </w:rPr>
  </w:style>
  <w:style w:type="character" w:customStyle="1" w:styleId="FontStyle52">
    <w:name w:val="Font Style52"/>
    <w:uiPriority w:val="99"/>
    <w:rsid w:val="00816AC5"/>
    <w:rPr>
      <w:rFonts w:ascii="Times New Roman" w:hAnsi="Times New Roman" w:cs="Times New Roman" w:hint="default"/>
      <w:sz w:val="20"/>
      <w:szCs w:val="20"/>
    </w:rPr>
  </w:style>
  <w:style w:type="paragraph" w:styleId="Antet">
    <w:name w:val="header"/>
    <w:basedOn w:val="Normal"/>
    <w:link w:val="AntetCaracter"/>
    <w:uiPriority w:val="99"/>
    <w:semiHidden/>
    <w:unhideWhenUsed/>
    <w:rsid w:val="00390C46"/>
    <w:pPr>
      <w:tabs>
        <w:tab w:val="center" w:pos="4513"/>
        <w:tab w:val="right" w:pos="9026"/>
      </w:tabs>
    </w:pPr>
  </w:style>
  <w:style w:type="character" w:customStyle="1" w:styleId="AntetCaracter">
    <w:name w:val="Antet Caracter"/>
    <w:basedOn w:val="Fontdeparagrafimplicit"/>
    <w:link w:val="Antet"/>
    <w:uiPriority w:val="99"/>
    <w:semiHidden/>
    <w:rsid w:val="00390C46"/>
    <w:rPr>
      <w:rFonts w:ascii="Times New Roman" w:eastAsia="Times New Roman" w:hAnsi="Times New Roman"/>
      <w:sz w:val="24"/>
      <w:szCs w:val="24"/>
    </w:rPr>
  </w:style>
  <w:style w:type="table" w:styleId="GrilTabel">
    <w:name w:val="Table Grid"/>
    <w:basedOn w:val="TabelNormal"/>
    <w:rsid w:val="009A38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solCaracter">
    <w:name w:val="Subsol Caracter"/>
    <w:basedOn w:val="Fontdeparagrafimplicit"/>
    <w:link w:val="Subsol"/>
    <w:rsid w:val="00C30859"/>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4052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3790</Words>
  <Characters>21988</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25727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UTILIZATOR</cp:lastModifiedBy>
  <cp:revision>3</cp:revision>
  <cp:lastPrinted>2017-10-06T10:07:00Z</cp:lastPrinted>
  <dcterms:created xsi:type="dcterms:W3CDTF">2017-10-26T07:38:00Z</dcterms:created>
  <dcterms:modified xsi:type="dcterms:W3CDTF">2018-02-23T10:19:00Z</dcterms:modified>
</cp:coreProperties>
</file>